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683E0B0" w14:textId="1558D0C2" w:rsidR="00916821" w:rsidRPr="002E64B8" w:rsidRDefault="00576B61" w:rsidP="00445412">
      <w:pPr>
        <w:spacing w:before="120"/>
        <w:jc w:val="right"/>
        <w:rPr>
          <w:rFonts w:ascii="Cambria" w:hAnsi="Cambria" w:cs="Arial"/>
          <w:b/>
          <w:bCs/>
          <w:sz w:val="22"/>
          <w:szCs w:val="22"/>
        </w:rPr>
      </w:pPr>
      <w:r>
        <w:t xml:space="preserve"> </w:t>
      </w:r>
      <w:r w:rsidR="00916821" w:rsidRPr="002E64B8">
        <w:rPr>
          <w:rFonts w:ascii="Cambria" w:hAnsi="Cambria" w:cs="Arial"/>
          <w:b/>
          <w:bCs/>
          <w:sz w:val="22"/>
          <w:szCs w:val="22"/>
        </w:rPr>
        <w:t xml:space="preserve">Załącznik </w:t>
      </w:r>
      <w:r w:rsidR="00770C75">
        <w:rPr>
          <w:rFonts w:ascii="Cambria" w:hAnsi="Cambria" w:cs="Arial"/>
          <w:b/>
          <w:bCs/>
          <w:sz w:val="22"/>
          <w:szCs w:val="22"/>
        </w:rPr>
        <w:t>SA.2717c.</w:t>
      </w:r>
      <w:r w:rsidR="004F16B3">
        <w:rPr>
          <w:rFonts w:ascii="Cambria" w:hAnsi="Cambria" w:cs="Arial"/>
          <w:b/>
          <w:bCs/>
          <w:sz w:val="22"/>
          <w:szCs w:val="22"/>
        </w:rPr>
        <w:t>26</w:t>
      </w:r>
      <w:bookmarkStart w:id="0" w:name="_GoBack"/>
      <w:bookmarkEnd w:id="0"/>
      <w:r w:rsidR="00770C75">
        <w:rPr>
          <w:rFonts w:ascii="Cambria" w:hAnsi="Cambria" w:cs="Arial"/>
          <w:b/>
          <w:bCs/>
          <w:sz w:val="22"/>
          <w:szCs w:val="22"/>
        </w:rPr>
        <w:t>.2021</w:t>
      </w:r>
    </w:p>
    <w:p w14:paraId="6C4FA6F6" w14:textId="77777777" w:rsidR="000E1C61" w:rsidRPr="002E64B8" w:rsidRDefault="000E1C61" w:rsidP="00445412">
      <w:pPr>
        <w:spacing w:before="120"/>
        <w:jc w:val="both"/>
        <w:rPr>
          <w:rFonts w:ascii="Cambria" w:hAnsi="Cambria" w:cs="Arial"/>
          <w:bCs/>
          <w:sz w:val="22"/>
          <w:szCs w:val="22"/>
        </w:rPr>
      </w:pPr>
    </w:p>
    <w:p w14:paraId="46C52234" w14:textId="77777777" w:rsidR="00916821" w:rsidRPr="002E64B8" w:rsidRDefault="000E1C61" w:rsidP="00445412">
      <w:pPr>
        <w:spacing w:before="120"/>
        <w:jc w:val="both"/>
        <w:rPr>
          <w:rFonts w:ascii="Cambria" w:hAnsi="Cambria" w:cs="Arial"/>
          <w:bCs/>
          <w:sz w:val="22"/>
          <w:szCs w:val="22"/>
        </w:rPr>
      </w:pPr>
      <w:r w:rsidRPr="002E64B8">
        <w:rPr>
          <w:rFonts w:ascii="Cambria" w:hAnsi="Cambria" w:cs="Arial"/>
          <w:bCs/>
          <w:sz w:val="22"/>
          <w:szCs w:val="22"/>
        </w:rPr>
        <w:t>__________________________________________________________</w:t>
      </w:r>
    </w:p>
    <w:p w14:paraId="13BE0208" w14:textId="77777777" w:rsidR="00916821" w:rsidRPr="002E64B8" w:rsidRDefault="000E1C61" w:rsidP="00445412">
      <w:pPr>
        <w:spacing w:before="120"/>
        <w:jc w:val="both"/>
        <w:rPr>
          <w:rFonts w:ascii="Cambria" w:hAnsi="Cambria" w:cs="Arial"/>
          <w:bCs/>
          <w:sz w:val="22"/>
          <w:szCs w:val="22"/>
        </w:rPr>
      </w:pPr>
      <w:r w:rsidRPr="002E64B8">
        <w:rPr>
          <w:rFonts w:ascii="Cambria" w:hAnsi="Cambria" w:cs="Arial"/>
          <w:bCs/>
          <w:sz w:val="22"/>
          <w:szCs w:val="22"/>
        </w:rPr>
        <w:t>__________________________________________________________</w:t>
      </w:r>
    </w:p>
    <w:p w14:paraId="7B6097E9" w14:textId="77777777" w:rsidR="004E0C25" w:rsidRPr="002E64B8" w:rsidRDefault="000E1C61" w:rsidP="00445412">
      <w:pPr>
        <w:spacing w:before="120"/>
        <w:jc w:val="both"/>
        <w:rPr>
          <w:rFonts w:ascii="Cambria" w:hAnsi="Cambria" w:cs="Arial"/>
          <w:bCs/>
          <w:sz w:val="22"/>
          <w:szCs w:val="22"/>
        </w:rPr>
      </w:pPr>
      <w:r w:rsidRPr="002E64B8">
        <w:rPr>
          <w:rFonts w:ascii="Cambria" w:hAnsi="Cambria" w:cs="Arial"/>
          <w:bCs/>
          <w:sz w:val="22"/>
          <w:szCs w:val="22"/>
        </w:rPr>
        <w:t>__________________________________________________________</w:t>
      </w:r>
    </w:p>
    <w:p w14:paraId="43B0CFE3" w14:textId="77777777" w:rsidR="00916821" w:rsidRPr="002E64B8" w:rsidRDefault="00826760" w:rsidP="00445412">
      <w:pPr>
        <w:spacing w:before="120"/>
        <w:jc w:val="both"/>
        <w:rPr>
          <w:rFonts w:ascii="Cambria" w:hAnsi="Cambria" w:cs="Arial"/>
          <w:bCs/>
          <w:sz w:val="22"/>
          <w:szCs w:val="22"/>
        </w:rPr>
      </w:pPr>
      <w:r>
        <w:rPr>
          <w:rFonts w:ascii="Cambria" w:hAnsi="Cambria" w:cs="Arial"/>
          <w:bCs/>
          <w:sz w:val="22"/>
          <w:szCs w:val="22"/>
        </w:rPr>
        <w:t>(Nazwa i adres W</w:t>
      </w:r>
      <w:r w:rsidR="00916821" w:rsidRPr="002E64B8">
        <w:rPr>
          <w:rFonts w:ascii="Cambria" w:hAnsi="Cambria" w:cs="Arial"/>
          <w:bCs/>
          <w:sz w:val="22"/>
          <w:szCs w:val="22"/>
        </w:rPr>
        <w:t>ykonawcy)</w:t>
      </w:r>
    </w:p>
    <w:p w14:paraId="7124163F" w14:textId="77777777" w:rsidR="000E1C61" w:rsidRPr="002E64B8" w:rsidRDefault="000E1C61" w:rsidP="00445412">
      <w:pPr>
        <w:spacing w:before="120"/>
        <w:jc w:val="right"/>
        <w:rPr>
          <w:rFonts w:ascii="Cambria" w:hAnsi="Cambria" w:cs="Arial"/>
          <w:bCs/>
          <w:sz w:val="22"/>
          <w:szCs w:val="22"/>
        </w:rPr>
      </w:pPr>
    </w:p>
    <w:p w14:paraId="1076667A" w14:textId="77777777" w:rsidR="00916821" w:rsidRPr="002E64B8" w:rsidRDefault="000E1C61" w:rsidP="00445412">
      <w:pPr>
        <w:spacing w:before="120"/>
        <w:jc w:val="right"/>
        <w:rPr>
          <w:rFonts w:ascii="Cambria" w:hAnsi="Cambria" w:cs="Arial"/>
          <w:bCs/>
          <w:sz w:val="22"/>
          <w:szCs w:val="22"/>
        </w:rPr>
      </w:pPr>
      <w:r w:rsidRPr="002E64B8">
        <w:rPr>
          <w:rFonts w:ascii="Cambria" w:hAnsi="Cambria" w:cs="Arial"/>
          <w:bCs/>
          <w:sz w:val="22"/>
          <w:szCs w:val="22"/>
        </w:rPr>
        <w:t>_____________________________________________</w:t>
      </w:r>
      <w:r w:rsidR="00916821" w:rsidRPr="002E64B8">
        <w:rPr>
          <w:rFonts w:ascii="Cambria" w:hAnsi="Cambria" w:cs="Arial"/>
          <w:bCs/>
          <w:sz w:val="22"/>
          <w:szCs w:val="22"/>
        </w:rPr>
        <w:t xml:space="preserve">, dnia </w:t>
      </w:r>
      <w:r w:rsidRPr="002E64B8">
        <w:rPr>
          <w:rFonts w:ascii="Cambria" w:hAnsi="Cambria" w:cs="Arial"/>
          <w:bCs/>
          <w:sz w:val="22"/>
          <w:szCs w:val="22"/>
        </w:rPr>
        <w:t>_____________</w:t>
      </w:r>
      <w:r w:rsidR="00916821" w:rsidRPr="002E64B8">
        <w:rPr>
          <w:rFonts w:ascii="Cambria" w:hAnsi="Cambria" w:cs="Arial"/>
          <w:bCs/>
          <w:sz w:val="22"/>
          <w:szCs w:val="22"/>
        </w:rPr>
        <w:t xml:space="preserve"> r.</w:t>
      </w:r>
    </w:p>
    <w:p w14:paraId="294605E7" w14:textId="77777777" w:rsidR="00916821" w:rsidRPr="002E64B8" w:rsidRDefault="00916821" w:rsidP="00445412">
      <w:pPr>
        <w:spacing w:before="120"/>
        <w:jc w:val="both"/>
        <w:rPr>
          <w:rFonts w:ascii="Cambria" w:hAnsi="Cambria" w:cs="Arial"/>
          <w:bCs/>
          <w:sz w:val="22"/>
          <w:szCs w:val="22"/>
        </w:rPr>
      </w:pPr>
    </w:p>
    <w:p w14:paraId="7E5D2F81" w14:textId="77777777" w:rsidR="00916821" w:rsidRPr="002E64B8" w:rsidRDefault="00916821" w:rsidP="00445412">
      <w:pPr>
        <w:spacing w:before="120"/>
        <w:jc w:val="both"/>
        <w:rPr>
          <w:rFonts w:ascii="Cambria" w:hAnsi="Cambria" w:cs="Arial"/>
          <w:bCs/>
          <w:sz w:val="22"/>
          <w:szCs w:val="22"/>
        </w:rPr>
      </w:pPr>
    </w:p>
    <w:p w14:paraId="57F457BB" w14:textId="77777777" w:rsidR="00916821" w:rsidRPr="002E64B8" w:rsidRDefault="00916821" w:rsidP="00445412">
      <w:pPr>
        <w:spacing w:before="120"/>
        <w:jc w:val="both"/>
        <w:rPr>
          <w:rFonts w:ascii="Cambria" w:hAnsi="Cambria" w:cs="Arial"/>
          <w:bCs/>
          <w:sz w:val="22"/>
          <w:szCs w:val="22"/>
        </w:rPr>
      </w:pPr>
    </w:p>
    <w:p w14:paraId="53D6821D" w14:textId="77777777" w:rsidR="00916821" w:rsidRPr="002E64B8" w:rsidRDefault="00916821" w:rsidP="00445412">
      <w:pPr>
        <w:spacing w:before="120"/>
        <w:jc w:val="center"/>
        <w:rPr>
          <w:rFonts w:ascii="Cambria" w:hAnsi="Cambria" w:cs="Arial"/>
          <w:b/>
          <w:bCs/>
          <w:sz w:val="22"/>
          <w:szCs w:val="22"/>
        </w:rPr>
      </w:pPr>
      <w:r w:rsidRPr="002E64B8">
        <w:rPr>
          <w:rFonts w:ascii="Cambria" w:hAnsi="Cambria" w:cs="Arial"/>
          <w:b/>
          <w:bCs/>
          <w:sz w:val="22"/>
          <w:szCs w:val="22"/>
        </w:rPr>
        <w:t xml:space="preserve">OFERTA </w:t>
      </w:r>
    </w:p>
    <w:p w14:paraId="674A82ED" w14:textId="77777777" w:rsidR="000E1C61" w:rsidRPr="002E64B8" w:rsidRDefault="000E1C61" w:rsidP="00445412">
      <w:pPr>
        <w:spacing w:before="120"/>
        <w:jc w:val="center"/>
        <w:rPr>
          <w:rFonts w:ascii="Cambria" w:hAnsi="Cambria" w:cs="Arial"/>
          <w:b/>
          <w:bCs/>
          <w:sz w:val="22"/>
          <w:szCs w:val="22"/>
        </w:rPr>
      </w:pPr>
    </w:p>
    <w:p w14:paraId="36C14823" w14:textId="77777777" w:rsidR="00247A75" w:rsidRPr="00247A75" w:rsidRDefault="00247A75" w:rsidP="00247A75">
      <w:pPr>
        <w:spacing w:before="120"/>
        <w:jc w:val="both"/>
        <w:rPr>
          <w:rFonts w:ascii="Cambria" w:hAnsi="Cambria" w:cs="Arial"/>
          <w:b/>
          <w:bCs/>
          <w:sz w:val="22"/>
          <w:szCs w:val="22"/>
        </w:rPr>
      </w:pPr>
      <w:r w:rsidRPr="00247A75">
        <w:rPr>
          <w:rFonts w:ascii="Cambria" w:hAnsi="Cambria" w:cs="Arial"/>
          <w:b/>
          <w:bCs/>
          <w:sz w:val="22"/>
          <w:szCs w:val="22"/>
        </w:rPr>
        <w:t xml:space="preserve">Skarb Państwa - Państwowe Gospodarstwo Leśne Lasy Państwowe </w:t>
      </w:r>
    </w:p>
    <w:p w14:paraId="2FF92FC5" w14:textId="77777777" w:rsidR="00247A75" w:rsidRPr="00247A75" w:rsidRDefault="00247A75" w:rsidP="00247A75">
      <w:pPr>
        <w:spacing w:before="120"/>
        <w:jc w:val="both"/>
        <w:rPr>
          <w:rFonts w:ascii="Cambria" w:hAnsi="Cambria" w:cs="Arial"/>
          <w:b/>
          <w:bCs/>
          <w:sz w:val="22"/>
          <w:szCs w:val="22"/>
        </w:rPr>
      </w:pPr>
      <w:r w:rsidRPr="00247A75">
        <w:rPr>
          <w:rFonts w:ascii="Cambria" w:hAnsi="Cambria" w:cs="Arial"/>
          <w:b/>
          <w:bCs/>
          <w:sz w:val="22"/>
          <w:szCs w:val="22"/>
        </w:rPr>
        <w:t>Nadleśnictwo Brodnica</w:t>
      </w:r>
    </w:p>
    <w:p w14:paraId="05AA763B" w14:textId="398CF4C1" w:rsidR="00247A75" w:rsidRPr="00247A75" w:rsidRDefault="00247A75" w:rsidP="00247A75">
      <w:pPr>
        <w:spacing w:before="120"/>
        <w:jc w:val="both"/>
        <w:rPr>
          <w:rFonts w:ascii="Cambria" w:hAnsi="Cambria" w:cs="Arial"/>
          <w:b/>
          <w:bCs/>
          <w:sz w:val="22"/>
          <w:szCs w:val="22"/>
        </w:rPr>
      </w:pPr>
      <w:r w:rsidRPr="00247A75">
        <w:rPr>
          <w:rFonts w:ascii="Cambria" w:hAnsi="Cambria" w:cs="Arial"/>
          <w:b/>
          <w:bCs/>
          <w:sz w:val="22"/>
          <w:szCs w:val="22"/>
        </w:rPr>
        <w:t>reprezentowane przez Nadleśniczego</w:t>
      </w:r>
      <w:r w:rsidR="009E6FA9">
        <w:rPr>
          <w:rFonts w:ascii="Cambria" w:hAnsi="Cambria" w:cs="Arial"/>
          <w:b/>
          <w:bCs/>
          <w:sz w:val="22"/>
          <w:szCs w:val="22"/>
        </w:rPr>
        <w:t>- Pana Jarosława Molendowskiego</w:t>
      </w:r>
    </w:p>
    <w:p w14:paraId="77866ADB" w14:textId="77777777" w:rsidR="00247A75" w:rsidRPr="00247A75" w:rsidRDefault="00247A75" w:rsidP="00247A75">
      <w:pPr>
        <w:spacing w:before="120"/>
        <w:jc w:val="both"/>
        <w:rPr>
          <w:rFonts w:ascii="Cambria" w:hAnsi="Cambria" w:cs="Arial"/>
          <w:b/>
          <w:bCs/>
          <w:sz w:val="22"/>
          <w:szCs w:val="22"/>
        </w:rPr>
      </w:pPr>
      <w:r w:rsidRPr="00247A75">
        <w:rPr>
          <w:rFonts w:ascii="Cambria" w:hAnsi="Cambria" w:cs="Arial"/>
          <w:b/>
          <w:bCs/>
          <w:sz w:val="22"/>
          <w:szCs w:val="22"/>
        </w:rPr>
        <w:t xml:space="preserve">siedziba Nadleśnictwa: </w:t>
      </w:r>
    </w:p>
    <w:p w14:paraId="6CCEA323" w14:textId="7ABE40F3" w:rsidR="00916821" w:rsidRPr="002E64B8" w:rsidRDefault="00247A75" w:rsidP="00247A75">
      <w:pPr>
        <w:spacing w:before="120"/>
        <w:jc w:val="both"/>
        <w:rPr>
          <w:rFonts w:ascii="Cambria" w:hAnsi="Cambria" w:cs="Arial"/>
          <w:bCs/>
          <w:sz w:val="22"/>
          <w:szCs w:val="22"/>
        </w:rPr>
      </w:pPr>
      <w:r w:rsidRPr="00247A75">
        <w:rPr>
          <w:rFonts w:ascii="Cambria" w:hAnsi="Cambria" w:cs="Arial"/>
          <w:b/>
          <w:bCs/>
          <w:sz w:val="22"/>
          <w:szCs w:val="22"/>
        </w:rPr>
        <w:t>ul. Sądowa 16, 87 - 300 Brodnica</w:t>
      </w:r>
    </w:p>
    <w:p w14:paraId="0A219D14" w14:textId="77777777" w:rsidR="004F2FE4" w:rsidRDefault="004F2FE4" w:rsidP="00FC3462">
      <w:pPr>
        <w:spacing w:before="240" w:after="240"/>
        <w:jc w:val="both"/>
        <w:rPr>
          <w:rFonts w:ascii="Cambria" w:hAnsi="Cambria" w:cs="Arial"/>
          <w:bCs/>
          <w:sz w:val="22"/>
          <w:szCs w:val="22"/>
        </w:rPr>
      </w:pPr>
    </w:p>
    <w:p w14:paraId="54368CFE" w14:textId="018111C6" w:rsidR="00A64B5C" w:rsidRPr="00A64B5C" w:rsidRDefault="00576B61" w:rsidP="00A64B5C">
      <w:pPr>
        <w:jc w:val="both"/>
        <w:rPr>
          <w:rFonts w:ascii="Cambria" w:hAnsi="Cambria"/>
          <w:b/>
          <w:sz w:val="22"/>
          <w:szCs w:val="22"/>
        </w:rPr>
      </w:pPr>
      <w:r w:rsidRPr="00A64B5C">
        <w:rPr>
          <w:rFonts w:ascii="Cambria" w:hAnsi="Cambria" w:cs="Arial"/>
          <w:bCs/>
          <w:sz w:val="22"/>
          <w:szCs w:val="22"/>
        </w:rPr>
        <w:t xml:space="preserve">W odpowiedzi na zapytanie ofertowe postępowania pod nazwa </w:t>
      </w:r>
      <w:r w:rsidR="00A64B5C" w:rsidRPr="00A64B5C">
        <w:rPr>
          <w:rFonts w:ascii="Cambria" w:hAnsi="Cambria"/>
          <w:b/>
          <w:sz w:val="22"/>
          <w:szCs w:val="22"/>
        </w:rPr>
        <w:t>„Awaryjna naprawa uszkodzonej drogi oraz przepustu na dojeździe pożarowym nr 19 na terenie Leśnictwa Borek 42a” oraz „Awaryjna naprawa uszkodzonej drogi oraz przepustu na dojeździe pożarowym nr 18 na terenie Leśnictwa Borek 33f”</w:t>
      </w:r>
      <w:r w:rsidR="00996C91">
        <w:rPr>
          <w:rFonts w:ascii="Cambria" w:hAnsi="Cambria"/>
          <w:b/>
          <w:sz w:val="22"/>
          <w:szCs w:val="22"/>
        </w:rPr>
        <w:t xml:space="preserve"> II</w:t>
      </w:r>
    </w:p>
    <w:p w14:paraId="60E9BF0F" w14:textId="71D9E8F2" w:rsidR="00576B61" w:rsidRPr="00A64B5C" w:rsidRDefault="00576B61" w:rsidP="00576B61">
      <w:pPr>
        <w:ind w:left="720"/>
        <w:rPr>
          <w:rFonts w:ascii="Cambria" w:hAnsi="Cambria"/>
          <w:b/>
          <w:sz w:val="22"/>
          <w:szCs w:val="22"/>
        </w:rPr>
      </w:pPr>
      <w:r w:rsidRPr="00A64B5C">
        <w:rPr>
          <w:rFonts w:ascii="Cambria" w:hAnsi="Cambria" w:cs="Arial"/>
          <w:bCs/>
          <w:sz w:val="22"/>
          <w:szCs w:val="22"/>
        </w:rPr>
        <w:t xml:space="preserve"> prowadzonego przez</w:t>
      </w:r>
      <w:r w:rsidR="00A64B5C">
        <w:rPr>
          <w:rFonts w:ascii="Cambria" w:hAnsi="Cambria" w:cs="Arial"/>
          <w:bCs/>
          <w:sz w:val="22"/>
          <w:szCs w:val="22"/>
        </w:rPr>
        <w:t xml:space="preserve"> Inwestora</w:t>
      </w:r>
      <w:r w:rsidR="004F2FE4" w:rsidRPr="00A64B5C">
        <w:rPr>
          <w:rFonts w:ascii="Cambria" w:hAnsi="Cambria" w:cs="Arial"/>
          <w:bCs/>
          <w:sz w:val="22"/>
          <w:szCs w:val="22"/>
        </w:rPr>
        <w:t xml:space="preserve"> –  Nadleśnictwo Brodnica </w:t>
      </w:r>
    </w:p>
    <w:p w14:paraId="4E5574B8" w14:textId="4572D1DC" w:rsidR="00916821" w:rsidRDefault="00916821" w:rsidP="00FC3462">
      <w:pPr>
        <w:spacing w:before="240" w:after="240"/>
        <w:jc w:val="both"/>
        <w:rPr>
          <w:rFonts w:ascii="Cambria" w:hAnsi="Cambria" w:cs="Arial"/>
          <w:bCs/>
          <w:sz w:val="22"/>
          <w:szCs w:val="22"/>
        </w:rPr>
      </w:pPr>
      <w:r w:rsidRPr="002E64B8">
        <w:rPr>
          <w:rFonts w:ascii="Cambria" w:hAnsi="Cambria" w:cs="Arial"/>
          <w:bCs/>
          <w:sz w:val="22"/>
          <w:szCs w:val="22"/>
        </w:rPr>
        <w:t>składamy niniejszym ofertę:</w:t>
      </w:r>
    </w:p>
    <w:p w14:paraId="1BEDE302" w14:textId="77777777" w:rsidR="006B1B51" w:rsidRPr="002E64B8" w:rsidRDefault="00916821" w:rsidP="00FC3462">
      <w:pPr>
        <w:spacing w:before="240" w:after="240"/>
        <w:ind w:left="709" w:hanging="709"/>
        <w:jc w:val="both"/>
        <w:rPr>
          <w:rFonts w:ascii="Cambria" w:hAnsi="Cambria" w:cs="Arial"/>
          <w:bCs/>
          <w:sz w:val="22"/>
          <w:szCs w:val="22"/>
        </w:rPr>
      </w:pPr>
      <w:r w:rsidRPr="002E64B8">
        <w:rPr>
          <w:rFonts w:ascii="Cambria" w:hAnsi="Cambria" w:cs="Arial"/>
          <w:bCs/>
          <w:sz w:val="22"/>
          <w:szCs w:val="22"/>
        </w:rPr>
        <w:t xml:space="preserve">1. </w:t>
      </w:r>
      <w:r w:rsidRPr="002E64B8">
        <w:rPr>
          <w:rFonts w:ascii="Cambria" w:hAnsi="Cambria" w:cs="Arial"/>
          <w:bCs/>
          <w:sz w:val="22"/>
          <w:szCs w:val="22"/>
        </w:rPr>
        <w:tab/>
        <w:t>Za wykonanie przedmiotu zamówienia oferujemy następujące wynagrodzenie brutto: ___________________________________________________________</w:t>
      </w:r>
      <w:r w:rsidR="00E62565" w:rsidRPr="002E64B8">
        <w:rPr>
          <w:rFonts w:ascii="Cambria" w:hAnsi="Cambria" w:cs="Arial"/>
          <w:bCs/>
          <w:sz w:val="22"/>
          <w:szCs w:val="22"/>
        </w:rPr>
        <w:t xml:space="preserve"> </w:t>
      </w:r>
      <w:r w:rsidR="00FC3462">
        <w:rPr>
          <w:rFonts w:ascii="Cambria" w:hAnsi="Cambria" w:cs="Arial"/>
          <w:bCs/>
          <w:sz w:val="22"/>
          <w:szCs w:val="22"/>
        </w:rPr>
        <w:t xml:space="preserve">PLN. </w:t>
      </w:r>
    </w:p>
    <w:p w14:paraId="102A87D7" w14:textId="4EFB3291" w:rsidR="006B1B51" w:rsidRDefault="00916821" w:rsidP="00FC3462">
      <w:pPr>
        <w:spacing w:before="240" w:after="240"/>
        <w:ind w:left="709" w:hanging="709"/>
        <w:jc w:val="both"/>
        <w:rPr>
          <w:rFonts w:ascii="Cambria" w:hAnsi="Cambria" w:cs="Arial"/>
          <w:bCs/>
          <w:sz w:val="22"/>
          <w:szCs w:val="22"/>
        </w:rPr>
      </w:pPr>
      <w:r w:rsidRPr="002E64B8">
        <w:rPr>
          <w:rFonts w:ascii="Cambria" w:hAnsi="Cambria" w:cs="Arial"/>
          <w:bCs/>
          <w:sz w:val="22"/>
          <w:szCs w:val="22"/>
        </w:rPr>
        <w:t>2.</w:t>
      </w:r>
      <w:r w:rsidRPr="002E64B8">
        <w:rPr>
          <w:rFonts w:ascii="Cambria" w:hAnsi="Cambria" w:cs="Arial"/>
          <w:bCs/>
          <w:sz w:val="22"/>
          <w:szCs w:val="22"/>
        </w:rPr>
        <w:tab/>
        <w:t>Wynagrodzenie</w:t>
      </w:r>
      <w:r w:rsidRPr="008F08F0">
        <w:rPr>
          <w:rFonts w:ascii="Cambria" w:hAnsi="Cambria" w:cs="Arial"/>
          <w:bCs/>
          <w:sz w:val="22"/>
          <w:szCs w:val="22"/>
        </w:rPr>
        <w:t xml:space="preserve"> </w:t>
      </w:r>
      <w:r w:rsidR="009E6FA9" w:rsidRPr="008F08F0">
        <w:rPr>
          <w:rFonts w:ascii="Cambria" w:hAnsi="Cambria" w:cs="Arial"/>
          <w:bCs/>
          <w:sz w:val="22"/>
          <w:szCs w:val="22"/>
        </w:rPr>
        <w:t xml:space="preserve">kosztorysowe </w:t>
      </w:r>
      <w:r w:rsidRPr="002E64B8">
        <w:rPr>
          <w:rFonts w:ascii="Cambria" w:hAnsi="Cambria" w:cs="Arial"/>
          <w:bCs/>
          <w:sz w:val="22"/>
          <w:szCs w:val="22"/>
        </w:rPr>
        <w:t>zaoferowan</w:t>
      </w:r>
      <w:r w:rsidR="005F4C12" w:rsidRPr="002E64B8">
        <w:rPr>
          <w:rFonts w:ascii="Cambria" w:hAnsi="Cambria" w:cs="Arial"/>
          <w:bCs/>
          <w:sz w:val="22"/>
          <w:szCs w:val="22"/>
        </w:rPr>
        <w:t>e</w:t>
      </w:r>
      <w:r w:rsidRPr="002E64B8">
        <w:rPr>
          <w:rFonts w:ascii="Cambria" w:hAnsi="Cambria" w:cs="Arial"/>
          <w:bCs/>
          <w:sz w:val="22"/>
          <w:szCs w:val="22"/>
        </w:rPr>
        <w:t xml:space="preserve"> w pkt 1 </w:t>
      </w:r>
      <w:r w:rsidR="00791FC6">
        <w:rPr>
          <w:rFonts w:ascii="Cambria" w:hAnsi="Cambria" w:cs="Arial"/>
          <w:bCs/>
          <w:sz w:val="22"/>
          <w:szCs w:val="22"/>
        </w:rPr>
        <w:t>obejmuje wszystkie koszty wykonania zamówienia</w:t>
      </w:r>
      <w:r w:rsidR="00194807">
        <w:rPr>
          <w:rFonts w:ascii="Cambria" w:hAnsi="Cambria" w:cs="Arial"/>
          <w:bCs/>
          <w:sz w:val="22"/>
          <w:szCs w:val="22"/>
        </w:rPr>
        <w:t xml:space="preserve"> (łącznie za 2 przepusty)</w:t>
      </w:r>
      <w:r w:rsidR="00791FC6">
        <w:rPr>
          <w:rFonts w:ascii="Cambria" w:hAnsi="Cambria" w:cs="Arial"/>
          <w:bCs/>
          <w:sz w:val="22"/>
          <w:szCs w:val="22"/>
        </w:rPr>
        <w:t xml:space="preserve">. </w:t>
      </w:r>
    </w:p>
    <w:p w14:paraId="1B6ADB40" w14:textId="56B202DE" w:rsidR="00194807" w:rsidRDefault="00194807" w:rsidP="00194807">
      <w:pPr>
        <w:spacing w:before="240" w:after="240"/>
        <w:ind w:left="709" w:hanging="709"/>
        <w:jc w:val="both"/>
        <w:rPr>
          <w:rFonts w:ascii="Cambria" w:hAnsi="Cambria" w:cs="Arial"/>
          <w:bCs/>
          <w:sz w:val="22"/>
          <w:szCs w:val="22"/>
        </w:rPr>
      </w:pPr>
      <w:r>
        <w:rPr>
          <w:rFonts w:ascii="Cambria" w:hAnsi="Cambria" w:cs="Arial"/>
          <w:bCs/>
          <w:sz w:val="22"/>
          <w:szCs w:val="22"/>
        </w:rPr>
        <w:t xml:space="preserve">3. </w:t>
      </w:r>
      <w:r>
        <w:rPr>
          <w:rFonts w:ascii="Cambria" w:hAnsi="Cambria" w:cs="Arial"/>
          <w:bCs/>
          <w:sz w:val="22"/>
          <w:szCs w:val="22"/>
        </w:rPr>
        <w:tab/>
        <w:t>Za wykonanie przepustu na drodze pożarowej nr 18 oferujemy następujące wynagrodzenie brutto:</w:t>
      </w:r>
      <w:r w:rsidRPr="00194807">
        <w:rPr>
          <w:rFonts w:ascii="Cambria" w:hAnsi="Cambria" w:cs="Arial"/>
          <w:bCs/>
          <w:sz w:val="22"/>
          <w:szCs w:val="22"/>
        </w:rPr>
        <w:t xml:space="preserve"> </w:t>
      </w:r>
      <w:r w:rsidRPr="002E64B8">
        <w:rPr>
          <w:rFonts w:ascii="Cambria" w:hAnsi="Cambria" w:cs="Arial"/>
          <w:bCs/>
          <w:sz w:val="22"/>
          <w:szCs w:val="22"/>
        </w:rPr>
        <w:t xml:space="preserve">___________________________________________________________ </w:t>
      </w:r>
      <w:r>
        <w:rPr>
          <w:rFonts w:ascii="Cambria" w:hAnsi="Cambria" w:cs="Arial"/>
          <w:bCs/>
          <w:sz w:val="22"/>
          <w:szCs w:val="22"/>
        </w:rPr>
        <w:t>PLN.</w:t>
      </w:r>
    </w:p>
    <w:p w14:paraId="419470BC" w14:textId="4A93616F" w:rsidR="00194807" w:rsidRDefault="00194807" w:rsidP="00194807">
      <w:pPr>
        <w:spacing w:before="240" w:after="240"/>
        <w:ind w:left="709" w:hanging="709"/>
        <w:jc w:val="both"/>
        <w:rPr>
          <w:rFonts w:ascii="Cambria" w:hAnsi="Cambria" w:cs="Arial"/>
          <w:bCs/>
          <w:sz w:val="22"/>
          <w:szCs w:val="22"/>
        </w:rPr>
      </w:pPr>
      <w:r>
        <w:rPr>
          <w:rFonts w:ascii="Cambria" w:hAnsi="Cambria" w:cs="Arial"/>
          <w:bCs/>
          <w:sz w:val="22"/>
          <w:szCs w:val="22"/>
        </w:rPr>
        <w:t xml:space="preserve">4. </w:t>
      </w:r>
      <w:r>
        <w:rPr>
          <w:rFonts w:ascii="Cambria" w:hAnsi="Cambria" w:cs="Arial"/>
          <w:bCs/>
          <w:sz w:val="22"/>
          <w:szCs w:val="22"/>
        </w:rPr>
        <w:tab/>
        <w:t>Za wykonanie przepustu na drodze pożarowej nr 19 oferujemy następujące wynagrodzenie brutto:</w:t>
      </w:r>
      <w:r w:rsidRPr="00194807">
        <w:rPr>
          <w:rFonts w:ascii="Cambria" w:hAnsi="Cambria" w:cs="Arial"/>
          <w:bCs/>
          <w:sz w:val="22"/>
          <w:szCs w:val="22"/>
        </w:rPr>
        <w:t xml:space="preserve"> </w:t>
      </w:r>
      <w:r w:rsidRPr="002E64B8">
        <w:rPr>
          <w:rFonts w:ascii="Cambria" w:hAnsi="Cambria" w:cs="Arial"/>
          <w:bCs/>
          <w:sz w:val="22"/>
          <w:szCs w:val="22"/>
        </w:rPr>
        <w:t xml:space="preserve">___________________________________________________________ </w:t>
      </w:r>
      <w:r>
        <w:rPr>
          <w:rFonts w:ascii="Cambria" w:hAnsi="Cambria" w:cs="Arial"/>
          <w:bCs/>
          <w:sz w:val="22"/>
          <w:szCs w:val="22"/>
        </w:rPr>
        <w:t>PLN.</w:t>
      </w:r>
    </w:p>
    <w:p w14:paraId="70A0493D" w14:textId="403D8470" w:rsidR="004D3562" w:rsidRPr="00576B61" w:rsidRDefault="00EC3B1C" w:rsidP="00576B61">
      <w:pPr>
        <w:spacing w:before="240" w:after="240"/>
        <w:ind w:left="709" w:hanging="709"/>
        <w:jc w:val="both"/>
        <w:rPr>
          <w:rFonts w:ascii="Cambria" w:hAnsi="Cambria" w:cs="Arial"/>
          <w:bCs/>
          <w:sz w:val="22"/>
          <w:szCs w:val="22"/>
        </w:rPr>
      </w:pPr>
      <w:r>
        <w:rPr>
          <w:rFonts w:ascii="Cambria" w:hAnsi="Cambria" w:cs="Arial"/>
          <w:bCs/>
          <w:sz w:val="22"/>
          <w:szCs w:val="22"/>
        </w:rPr>
        <w:t>4</w:t>
      </w:r>
      <w:r w:rsidR="00084DF2" w:rsidRPr="002E64B8">
        <w:rPr>
          <w:rFonts w:ascii="Cambria" w:hAnsi="Cambria" w:cs="Arial"/>
          <w:bCs/>
          <w:sz w:val="22"/>
          <w:szCs w:val="22"/>
        </w:rPr>
        <w:t>.</w:t>
      </w:r>
      <w:r w:rsidR="00084DF2" w:rsidRPr="002E64B8">
        <w:rPr>
          <w:rFonts w:ascii="Cambria" w:hAnsi="Cambria" w:cs="Arial"/>
          <w:bCs/>
          <w:sz w:val="22"/>
          <w:szCs w:val="22"/>
        </w:rPr>
        <w:tab/>
      </w:r>
      <w:r w:rsidR="007D0C51">
        <w:rPr>
          <w:rFonts w:ascii="Cambria" w:hAnsi="Cambria" w:cs="Arial"/>
          <w:bCs/>
          <w:sz w:val="22"/>
          <w:szCs w:val="22"/>
        </w:rPr>
        <w:t xml:space="preserve">Oświadczamy, iż oferujemy  okres gwarancji na </w:t>
      </w:r>
      <w:r w:rsidR="004D3562">
        <w:rPr>
          <w:rFonts w:ascii="Cambria" w:hAnsi="Cambria" w:cs="Arial"/>
          <w:bCs/>
          <w:sz w:val="22"/>
          <w:szCs w:val="22"/>
        </w:rPr>
        <w:t>wykonany przedmiot zamówienia wynoszący ___________ miesięcy.*</w:t>
      </w:r>
      <w:r w:rsidR="004D3562" w:rsidRPr="004D3562">
        <w:rPr>
          <w:rFonts w:ascii="Cambria" w:hAnsi="Cambria" w:cs="Arial"/>
          <w:bCs/>
          <w:i/>
          <w:sz w:val="22"/>
          <w:szCs w:val="22"/>
        </w:rPr>
        <w:t xml:space="preserve"> </w:t>
      </w:r>
    </w:p>
    <w:p w14:paraId="08F05039" w14:textId="0E3771CA" w:rsidR="006B1B51" w:rsidRDefault="00084DF2" w:rsidP="00FC3462">
      <w:pPr>
        <w:spacing w:before="240" w:after="240"/>
        <w:ind w:left="709"/>
        <w:jc w:val="both"/>
        <w:rPr>
          <w:rFonts w:ascii="Cambria" w:hAnsi="Cambria" w:cs="Arial"/>
          <w:bCs/>
          <w:sz w:val="22"/>
          <w:szCs w:val="22"/>
        </w:rPr>
      </w:pPr>
      <w:r w:rsidRPr="002E64B8">
        <w:rPr>
          <w:rFonts w:ascii="Cambria" w:hAnsi="Cambria" w:cs="Arial"/>
          <w:bCs/>
          <w:sz w:val="22"/>
          <w:szCs w:val="22"/>
        </w:rPr>
        <w:t xml:space="preserve">Wartość ww. usług bez kwoty podatku </w:t>
      </w:r>
      <w:r w:rsidR="00E62565" w:rsidRPr="002E64B8">
        <w:rPr>
          <w:rFonts w:ascii="Cambria" w:hAnsi="Cambria" w:cs="Arial"/>
          <w:bCs/>
          <w:sz w:val="22"/>
          <w:szCs w:val="22"/>
        </w:rPr>
        <w:t xml:space="preserve">od towarów i usług (VAT) </w:t>
      </w:r>
      <w:r w:rsidRPr="002E64B8">
        <w:rPr>
          <w:rFonts w:ascii="Cambria" w:hAnsi="Cambria" w:cs="Arial"/>
          <w:bCs/>
          <w:sz w:val="22"/>
          <w:szCs w:val="22"/>
        </w:rPr>
        <w:t>wynosi: _________________________________________ PLN.</w:t>
      </w:r>
    </w:p>
    <w:p w14:paraId="001511A0" w14:textId="1595C375" w:rsidR="00576B61" w:rsidRDefault="00576B61" w:rsidP="00576B61">
      <w:pPr>
        <w:spacing w:before="240" w:after="240"/>
        <w:jc w:val="both"/>
        <w:rPr>
          <w:rFonts w:ascii="Cambria" w:hAnsi="Cambria" w:cs="Arial"/>
          <w:bCs/>
          <w:sz w:val="22"/>
          <w:szCs w:val="22"/>
        </w:rPr>
      </w:pPr>
      <w:r>
        <w:rPr>
          <w:rFonts w:ascii="Cambria" w:hAnsi="Cambria" w:cs="Arial"/>
          <w:bCs/>
          <w:sz w:val="22"/>
          <w:szCs w:val="22"/>
        </w:rPr>
        <w:t xml:space="preserve">5. </w:t>
      </w:r>
      <w:r>
        <w:rPr>
          <w:rFonts w:ascii="Cambria" w:hAnsi="Cambria" w:cs="Arial"/>
          <w:bCs/>
          <w:sz w:val="22"/>
          <w:szCs w:val="22"/>
        </w:rPr>
        <w:tab/>
        <w:t xml:space="preserve">Oferta została złożona na ………….stronach, kolejno ponumerowanych od nr…………. do </w:t>
      </w:r>
      <w:r>
        <w:rPr>
          <w:rFonts w:ascii="Cambria" w:hAnsi="Cambria" w:cs="Arial"/>
          <w:bCs/>
          <w:sz w:val="22"/>
          <w:szCs w:val="22"/>
        </w:rPr>
        <w:tab/>
        <w:t>nr……………….(wraz z załącznikami).</w:t>
      </w:r>
    </w:p>
    <w:p w14:paraId="0642451F" w14:textId="24C536EC" w:rsidR="006B1B51" w:rsidRPr="002E64B8" w:rsidRDefault="004D3562" w:rsidP="00FC3462">
      <w:pPr>
        <w:spacing w:before="240" w:after="240"/>
        <w:ind w:left="709" w:hanging="709"/>
        <w:jc w:val="both"/>
        <w:rPr>
          <w:rFonts w:ascii="Cambria" w:hAnsi="Cambria" w:cs="Arial"/>
          <w:bCs/>
          <w:sz w:val="22"/>
          <w:szCs w:val="22"/>
        </w:rPr>
      </w:pPr>
      <w:r>
        <w:rPr>
          <w:rFonts w:ascii="Cambria" w:hAnsi="Cambria" w:cs="Arial"/>
          <w:bCs/>
          <w:sz w:val="22"/>
          <w:szCs w:val="22"/>
        </w:rPr>
        <w:lastRenderedPageBreak/>
        <w:t>6</w:t>
      </w:r>
      <w:r w:rsidR="00916821" w:rsidRPr="002E64B8">
        <w:rPr>
          <w:rFonts w:ascii="Cambria" w:hAnsi="Cambria" w:cs="Arial"/>
          <w:bCs/>
          <w:sz w:val="22"/>
          <w:szCs w:val="22"/>
        </w:rPr>
        <w:t xml:space="preserve">. </w:t>
      </w:r>
      <w:r w:rsidR="00916821" w:rsidRPr="002E64B8">
        <w:rPr>
          <w:rFonts w:ascii="Cambria" w:hAnsi="Cambria" w:cs="Arial"/>
          <w:bCs/>
          <w:sz w:val="22"/>
          <w:szCs w:val="22"/>
        </w:rPr>
        <w:tab/>
        <w:t xml:space="preserve">Oświadczamy, że zapoznaliśmy się ze </w:t>
      </w:r>
      <w:r w:rsidR="00A0743B" w:rsidRPr="002E64B8">
        <w:rPr>
          <w:rFonts w:ascii="Cambria" w:hAnsi="Cambria" w:cs="Arial"/>
          <w:bCs/>
          <w:sz w:val="22"/>
          <w:szCs w:val="22"/>
        </w:rPr>
        <w:t>s</w:t>
      </w:r>
      <w:r w:rsidR="00916821" w:rsidRPr="002E64B8">
        <w:rPr>
          <w:rFonts w:ascii="Cambria" w:hAnsi="Cambria" w:cs="Arial"/>
          <w:bCs/>
          <w:sz w:val="22"/>
          <w:szCs w:val="22"/>
        </w:rPr>
        <w:t xml:space="preserve">pecyfikacją </w:t>
      </w:r>
      <w:r w:rsidR="00A0743B" w:rsidRPr="002E64B8">
        <w:rPr>
          <w:rFonts w:ascii="Cambria" w:hAnsi="Cambria" w:cs="Arial"/>
          <w:bCs/>
          <w:sz w:val="22"/>
          <w:szCs w:val="22"/>
        </w:rPr>
        <w:t>z</w:t>
      </w:r>
      <w:r w:rsidR="00916821" w:rsidRPr="002E64B8">
        <w:rPr>
          <w:rFonts w:ascii="Cambria" w:hAnsi="Cambria" w:cs="Arial"/>
          <w:bCs/>
          <w:sz w:val="22"/>
          <w:szCs w:val="22"/>
        </w:rPr>
        <w:t>amówienia,</w:t>
      </w:r>
      <w:r w:rsidR="00C42AEA">
        <w:rPr>
          <w:rFonts w:ascii="Cambria" w:hAnsi="Cambria" w:cs="Arial"/>
          <w:bCs/>
          <w:sz w:val="22"/>
          <w:szCs w:val="22"/>
        </w:rPr>
        <w:t xml:space="preserve"> </w:t>
      </w:r>
      <w:r w:rsidR="00916821" w:rsidRPr="002E64B8">
        <w:rPr>
          <w:rFonts w:ascii="Cambria" w:hAnsi="Cambria" w:cs="Arial"/>
          <w:bCs/>
          <w:sz w:val="22"/>
          <w:szCs w:val="22"/>
        </w:rPr>
        <w:t>w tym także ze wzorem umowy i uzyskaliśmy wszelkie informacje niezbędne do przygotowania niniejszej oferty. W przypadku wyboru naszej oferty zobowiązujemy się do zawarcia umowy zgodnej z niniejszą ofertą,  oraz w miejscu i terminie</w:t>
      </w:r>
      <w:r w:rsidR="00A64B5C">
        <w:rPr>
          <w:rFonts w:ascii="Cambria" w:hAnsi="Cambria" w:cs="Arial"/>
          <w:bCs/>
          <w:sz w:val="22"/>
          <w:szCs w:val="22"/>
        </w:rPr>
        <w:t xml:space="preserve"> wyznaczonym przez Inwestora</w:t>
      </w:r>
      <w:r w:rsidR="00916821" w:rsidRPr="002E64B8">
        <w:rPr>
          <w:rFonts w:ascii="Cambria" w:hAnsi="Cambria" w:cs="Arial"/>
          <w:bCs/>
          <w:sz w:val="22"/>
          <w:szCs w:val="22"/>
        </w:rPr>
        <w:t xml:space="preserve">, </w:t>
      </w:r>
    </w:p>
    <w:p w14:paraId="6064FC03" w14:textId="1ED75776" w:rsidR="006616A6" w:rsidRPr="00FC3462" w:rsidRDefault="00007BC4" w:rsidP="00FC3462">
      <w:pPr>
        <w:suppressAutoHyphens w:val="0"/>
        <w:spacing w:before="240" w:after="240"/>
        <w:ind w:left="709" w:hanging="709"/>
        <w:jc w:val="both"/>
        <w:rPr>
          <w:rFonts w:ascii="Cambria" w:hAnsi="Cambria" w:cs="Tahoma"/>
          <w:sz w:val="22"/>
          <w:szCs w:val="22"/>
          <w:lang w:eastAsia="pl-PL"/>
        </w:rPr>
      </w:pPr>
      <w:r w:rsidRPr="00B56EDD">
        <w:rPr>
          <w:rFonts w:ascii="Cambria" w:hAnsi="Cambria" w:cs="Tahoma"/>
          <w:sz w:val="22"/>
          <w:szCs w:val="22"/>
          <w:lang w:eastAsia="pl-PL"/>
        </w:rPr>
        <w:t>1</w:t>
      </w:r>
      <w:r w:rsidR="00BD73A3">
        <w:rPr>
          <w:rFonts w:ascii="Cambria" w:hAnsi="Cambria" w:cs="Tahoma"/>
          <w:sz w:val="22"/>
          <w:szCs w:val="22"/>
          <w:lang w:eastAsia="pl-PL"/>
        </w:rPr>
        <w:t>3</w:t>
      </w:r>
      <w:r w:rsidRPr="00B56EDD">
        <w:rPr>
          <w:rFonts w:ascii="Cambria" w:hAnsi="Cambria" w:cs="Tahoma"/>
          <w:sz w:val="22"/>
          <w:szCs w:val="22"/>
          <w:lang w:eastAsia="pl-PL"/>
        </w:rPr>
        <w:t xml:space="preserve">.    </w:t>
      </w:r>
      <w:r w:rsidR="005F4C12" w:rsidRPr="00B56EDD">
        <w:rPr>
          <w:rFonts w:ascii="Cambria" w:hAnsi="Cambria" w:cs="Tahoma"/>
          <w:sz w:val="22"/>
          <w:szCs w:val="22"/>
          <w:lang w:eastAsia="pl-PL"/>
        </w:rPr>
        <w:t>Oświadczamy</w:t>
      </w:r>
      <w:r w:rsidR="006616A6" w:rsidRPr="00B56EDD">
        <w:rPr>
          <w:rFonts w:ascii="Cambria" w:hAnsi="Cambria" w:cs="Tahoma"/>
          <w:sz w:val="22"/>
          <w:szCs w:val="22"/>
          <w:lang w:eastAsia="pl-PL"/>
        </w:rPr>
        <w:t>, iż realizując zamówienie będziemy stosować przepisy rozporządzenia Parlamentu Europejskiego i Rady (UE) 2016/679 z dnia 27 kwietnia 2016 r. w sprawie ochrony osób fizycznych w związku z p</w:t>
      </w:r>
      <w:r w:rsidR="006616A6" w:rsidRPr="00205923">
        <w:rPr>
          <w:rFonts w:ascii="Cambria" w:hAnsi="Cambria" w:cs="Tahoma"/>
          <w:sz w:val="22"/>
          <w:szCs w:val="22"/>
          <w:lang w:eastAsia="pl-PL"/>
        </w:rPr>
        <w:t>rzetwarzaniem danych osobowych i w sprawie swobodnego przepływu takich danych oraz uchylenia dyrektywy 95/46/WE (ogólne rozporządzenie o ochronie danych, Dz. Urz. UE L 2016</w:t>
      </w:r>
      <w:r w:rsidR="002E64B8" w:rsidRPr="00205923">
        <w:rPr>
          <w:rFonts w:ascii="Cambria" w:hAnsi="Cambria" w:cs="Tahoma"/>
          <w:sz w:val="22"/>
          <w:szCs w:val="22"/>
          <w:lang w:eastAsia="pl-PL"/>
        </w:rPr>
        <w:t xml:space="preserve"> r. nr</w:t>
      </w:r>
      <w:r w:rsidR="006616A6" w:rsidRPr="00205923">
        <w:rPr>
          <w:rFonts w:ascii="Cambria" w:hAnsi="Cambria" w:cs="Tahoma"/>
          <w:sz w:val="22"/>
          <w:szCs w:val="22"/>
          <w:lang w:eastAsia="pl-PL"/>
        </w:rPr>
        <w:t>.</w:t>
      </w:r>
      <w:r w:rsidR="002E64B8" w:rsidRPr="00205923">
        <w:rPr>
          <w:rFonts w:ascii="Cambria" w:hAnsi="Cambria" w:cs="Tahoma"/>
          <w:sz w:val="22"/>
          <w:szCs w:val="22"/>
          <w:lang w:eastAsia="pl-PL"/>
        </w:rPr>
        <w:t xml:space="preserve"> </w:t>
      </w:r>
      <w:r w:rsidR="006616A6" w:rsidRPr="00205923">
        <w:rPr>
          <w:rFonts w:ascii="Cambria" w:hAnsi="Cambria" w:cs="Tahoma"/>
          <w:sz w:val="22"/>
          <w:szCs w:val="22"/>
          <w:lang w:eastAsia="pl-PL"/>
        </w:rPr>
        <w:t>119</w:t>
      </w:r>
      <w:r w:rsidR="002E64B8" w:rsidRPr="00205923">
        <w:rPr>
          <w:rFonts w:ascii="Cambria" w:hAnsi="Cambria" w:cs="Tahoma"/>
          <w:sz w:val="22"/>
          <w:szCs w:val="22"/>
          <w:lang w:eastAsia="pl-PL"/>
        </w:rPr>
        <w:t xml:space="preserve"> s</w:t>
      </w:r>
      <w:r w:rsidR="006616A6" w:rsidRPr="00205923">
        <w:rPr>
          <w:rFonts w:ascii="Cambria" w:hAnsi="Cambria" w:cs="Tahoma"/>
          <w:sz w:val="22"/>
          <w:szCs w:val="22"/>
          <w:lang w:eastAsia="pl-PL"/>
        </w:rPr>
        <w:t>.</w:t>
      </w:r>
      <w:r w:rsidR="002E64B8" w:rsidRPr="00205923">
        <w:rPr>
          <w:rFonts w:ascii="Cambria" w:hAnsi="Cambria" w:cs="Tahoma"/>
          <w:sz w:val="22"/>
          <w:szCs w:val="22"/>
          <w:lang w:eastAsia="pl-PL"/>
        </w:rPr>
        <w:t xml:space="preserve"> 1</w:t>
      </w:r>
      <w:r w:rsidR="00445412" w:rsidRPr="00205923">
        <w:rPr>
          <w:rFonts w:ascii="Cambria" w:hAnsi="Cambria" w:cs="Tahoma"/>
          <w:sz w:val="22"/>
          <w:szCs w:val="22"/>
          <w:lang w:eastAsia="pl-PL"/>
        </w:rPr>
        <w:t xml:space="preserve"> </w:t>
      </w:r>
      <w:r w:rsidR="006616A6" w:rsidRPr="00205923">
        <w:rPr>
          <w:rFonts w:ascii="Cambria" w:hAnsi="Cambria" w:cs="Tahoma"/>
          <w:sz w:val="22"/>
          <w:szCs w:val="22"/>
          <w:lang w:eastAsia="pl-PL"/>
        </w:rPr>
        <w:t>– „RODO”).</w:t>
      </w:r>
      <w:r w:rsidR="00FC3462">
        <w:rPr>
          <w:rFonts w:ascii="Cambria" w:hAnsi="Cambria" w:cs="Tahoma"/>
          <w:sz w:val="22"/>
          <w:szCs w:val="22"/>
          <w:lang w:eastAsia="pl-PL"/>
        </w:rPr>
        <w:t xml:space="preserve"> </w:t>
      </w:r>
    </w:p>
    <w:p w14:paraId="1D24DEED" w14:textId="168A41C7" w:rsidR="00E314EE" w:rsidRPr="00FC3462" w:rsidRDefault="006616A6" w:rsidP="00FC3462">
      <w:pPr>
        <w:suppressAutoHyphens w:val="0"/>
        <w:spacing w:before="240" w:after="240"/>
        <w:ind w:left="709" w:hanging="709"/>
        <w:jc w:val="both"/>
        <w:rPr>
          <w:rFonts w:ascii="Cambria" w:hAnsi="Cambria" w:cs="Tahoma"/>
          <w:sz w:val="22"/>
          <w:szCs w:val="22"/>
          <w:lang w:eastAsia="pl-PL"/>
        </w:rPr>
      </w:pPr>
      <w:r w:rsidRPr="002E64B8">
        <w:rPr>
          <w:rFonts w:ascii="Cambria" w:hAnsi="Cambria" w:cs="Tahoma"/>
          <w:sz w:val="22"/>
          <w:szCs w:val="22"/>
          <w:lang w:eastAsia="pl-PL"/>
        </w:rPr>
        <w:t>1</w:t>
      </w:r>
      <w:r w:rsidR="00BD73A3">
        <w:rPr>
          <w:rFonts w:ascii="Cambria" w:hAnsi="Cambria" w:cs="Tahoma"/>
          <w:sz w:val="22"/>
          <w:szCs w:val="22"/>
          <w:lang w:eastAsia="pl-PL"/>
        </w:rPr>
        <w:t>4</w:t>
      </w:r>
      <w:r w:rsidRPr="002E64B8">
        <w:rPr>
          <w:rFonts w:ascii="Cambria" w:hAnsi="Cambria" w:cs="Tahoma"/>
          <w:sz w:val="22"/>
          <w:szCs w:val="22"/>
          <w:lang w:eastAsia="pl-PL"/>
        </w:rPr>
        <w:t>.</w:t>
      </w:r>
      <w:r w:rsidRPr="002E64B8">
        <w:rPr>
          <w:rFonts w:ascii="Cambria" w:hAnsi="Cambria" w:cs="Tahoma"/>
          <w:sz w:val="22"/>
          <w:szCs w:val="22"/>
          <w:lang w:eastAsia="pl-PL"/>
        </w:rPr>
        <w:tab/>
        <w:t xml:space="preserve">Oświadczamy, że wypełniliśmy obowiązki informacyjne przewidziane w art. 13 lub art. 14 </w:t>
      </w:r>
      <w:r w:rsidR="005F4C12" w:rsidRPr="002E64B8">
        <w:rPr>
          <w:rFonts w:ascii="Cambria" w:hAnsi="Cambria" w:cs="Tahoma"/>
          <w:sz w:val="22"/>
          <w:szCs w:val="22"/>
          <w:lang w:eastAsia="pl-PL"/>
        </w:rPr>
        <w:t xml:space="preserve">RODO </w:t>
      </w:r>
      <w:r w:rsidRPr="002E64B8">
        <w:rPr>
          <w:rFonts w:ascii="Cambria" w:hAnsi="Cambria" w:cs="Tahoma"/>
          <w:sz w:val="22"/>
          <w:szCs w:val="22"/>
          <w:lang w:eastAsia="pl-PL"/>
        </w:rPr>
        <w:t>wobec osób fizycznych, od których dane osobowe bezpośrednio lub pośrednio pozyskaliśmy w celu ubiegania się o udzielenie zamówienia publicz</w:t>
      </w:r>
      <w:r w:rsidR="00FC3462">
        <w:rPr>
          <w:rFonts w:ascii="Cambria" w:hAnsi="Cambria" w:cs="Tahoma"/>
          <w:sz w:val="22"/>
          <w:szCs w:val="22"/>
          <w:lang w:eastAsia="pl-PL"/>
        </w:rPr>
        <w:t>nego w niniejszym postępowaniu.</w:t>
      </w:r>
    </w:p>
    <w:p w14:paraId="2A88E9CA" w14:textId="0D23EE66" w:rsidR="00916821" w:rsidRPr="002E64B8" w:rsidRDefault="00A43AE0" w:rsidP="00FC3462">
      <w:pPr>
        <w:spacing w:before="240" w:after="240"/>
        <w:ind w:left="709" w:hanging="709"/>
        <w:jc w:val="both"/>
        <w:rPr>
          <w:rFonts w:ascii="Cambria" w:hAnsi="Cambria" w:cs="Arial"/>
          <w:bCs/>
          <w:sz w:val="22"/>
          <w:szCs w:val="22"/>
        </w:rPr>
      </w:pPr>
      <w:r w:rsidRPr="002E64B8">
        <w:rPr>
          <w:rFonts w:ascii="Cambria" w:hAnsi="Cambria" w:cs="Arial"/>
          <w:bCs/>
          <w:sz w:val="22"/>
          <w:szCs w:val="22"/>
        </w:rPr>
        <w:t>1</w:t>
      </w:r>
      <w:r w:rsidR="00BD73A3">
        <w:rPr>
          <w:rFonts w:ascii="Cambria" w:hAnsi="Cambria" w:cs="Arial"/>
          <w:bCs/>
          <w:sz w:val="22"/>
          <w:szCs w:val="22"/>
        </w:rPr>
        <w:t>5</w:t>
      </w:r>
      <w:r w:rsidR="00916821" w:rsidRPr="002E64B8">
        <w:rPr>
          <w:rFonts w:ascii="Cambria" w:hAnsi="Cambria" w:cs="Arial"/>
          <w:bCs/>
          <w:sz w:val="22"/>
          <w:szCs w:val="22"/>
        </w:rPr>
        <w:t>.</w:t>
      </w:r>
      <w:r w:rsidR="00916821" w:rsidRPr="002E64B8">
        <w:rPr>
          <w:rFonts w:ascii="Cambria" w:hAnsi="Cambria" w:cs="Arial"/>
          <w:bCs/>
          <w:sz w:val="22"/>
          <w:szCs w:val="22"/>
        </w:rPr>
        <w:tab/>
        <w:t>Załącznikami do niniejszej oferty są:</w:t>
      </w:r>
    </w:p>
    <w:p w14:paraId="617DACFE" w14:textId="77777777" w:rsidR="00916821" w:rsidRPr="002E64B8" w:rsidRDefault="00916821" w:rsidP="00FC3462">
      <w:pPr>
        <w:spacing w:before="240" w:after="240"/>
        <w:ind w:left="709"/>
        <w:jc w:val="both"/>
        <w:rPr>
          <w:rFonts w:ascii="Cambria" w:hAnsi="Cambria" w:cs="Arial"/>
          <w:bCs/>
          <w:sz w:val="22"/>
          <w:szCs w:val="22"/>
        </w:rPr>
      </w:pPr>
      <w:r w:rsidRPr="002E64B8">
        <w:rPr>
          <w:rFonts w:ascii="Cambria" w:hAnsi="Cambria" w:cs="Arial"/>
          <w:bCs/>
          <w:sz w:val="22"/>
          <w:szCs w:val="22"/>
        </w:rPr>
        <w:t>___________________________________________________________________________</w:t>
      </w:r>
    </w:p>
    <w:p w14:paraId="2D627879" w14:textId="77777777" w:rsidR="00916821" w:rsidRPr="002E64B8" w:rsidRDefault="00916821" w:rsidP="00FC3462">
      <w:pPr>
        <w:spacing w:before="240" w:after="240"/>
        <w:ind w:left="709"/>
        <w:jc w:val="both"/>
        <w:rPr>
          <w:rFonts w:ascii="Cambria" w:hAnsi="Cambria" w:cs="Arial"/>
          <w:bCs/>
          <w:sz w:val="22"/>
          <w:szCs w:val="22"/>
        </w:rPr>
      </w:pPr>
      <w:r w:rsidRPr="002E64B8">
        <w:rPr>
          <w:rFonts w:ascii="Cambria" w:hAnsi="Cambria" w:cs="Arial"/>
          <w:bCs/>
          <w:sz w:val="22"/>
          <w:szCs w:val="22"/>
        </w:rPr>
        <w:t>___________________________________________________________________________</w:t>
      </w:r>
    </w:p>
    <w:p w14:paraId="35B47886" w14:textId="77777777" w:rsidR="00916821" w:rsidRPr="002E64B8" w:rsidRDefault="00916821" w:rsidP="00FC3462">
      <w:pPr>
        <w:spacing w:before="240" w:after="240"/>
        <w:ind w:left="709"/>
        <w:jc w:val="both"/>
        <w:rPr>
          <w:rFonts w:ascii="Cambria" w:hAnsi="Cambria" w:cs="Arial"/>
          <w:bCs/>
          <w:sz w:val="22"/>
          <w:szCs w:val="22"/>
        </w:rPr>
      </w:pPr>
      <w:r w:rsidRPr="002E64B8">
        <w:rPr>
          <w:rFonts w:ascii="Cambria" w:hAnsi="Cambria" w:cs="Arial"/>
          <w:bCs/>
          <w:sz w:val="22"/>
          <w:szCs w:val="22"/>
        </w:rPr>
        <w:t>___________________________________________________________________________</w:t>
      </w:r>
    </w:p>
    <w:p w14:paraId="3305D1EE" w14:textId="77777777" w:rsidR="003D6C5A" w:rsidRDefault="00E03C24" w:rsidP="00E03C24">
      <w:pPr>
        <w:spacing w:before="240" w:after="240"/>
        <w:ind w:left="3969"/>
        <w:jc w:val="center"/>
        <w:rPr>
          <w:rFonts w:ascii="Cambria" w:hAnsi="Cambria" w:cs="Arial"/>
          <w:bCs/>
          <w:sz w:val="22"/>
          <w:szCs w:val="22"/>
        </w:rPr>
      </w:pPr>
      <w:bookmarkStart w:id="1" w:name="_Hlk43743063"/>
      <w:r>
        <w:rPr>
          <w:rFonts w:ascii="Cambria" w:hAnsi="Cambria" w:cs="Arial"/>
          <w:bCs/>
          <w:sz w:val="22"/>
          <w:szCs w:val="22"/>
        </w:rPr>
        <w:t xml:space="preserve">_________________________________________ </w:t>
      </w:r>
      <w:r>
        <w:rPr>
          <w:rFonts w:ascii="Cambria" w:hAnsi="Cambria" w:cs="Arial"/>
          <w:bCs/>
          <w:sz w:val="22"/>
          <w:szCs w:val="22"/>
        </w:rPr>
        <w:br/>
      </w:r>
      <w:bookmarkStart w:id="2" w:name="_Hlk43743043"/>
      <w:r>
        <w:rPr>
          <w:rFonts w:ascii="Cambria" w:hAnsi="Cambria" w:cs="Arial"/>
          <w:bCs/>
          <w:sz w:val="22"/>
          <w:szCs w:val="22"/>
        </w:rPr>
        <w:br/>
        <w:t>(podpis)</w:t>
      </w:r>
    </w:p>
    <w:bookmarkEnd w:id="1"/>
    <w:bookmarkEnd w:id="2"/>
    <w:p w14:paraId="015376EC" w14:textId="77777777" w:rsidR="003D6C5A" w:rsidRDefault="003D6C5A" w:rsidP="003D6C5A">
      <w:pPr>
        <w:spacing w:before="240" w:after="240"/>
        <w:rPr>
          <w:rFonts w:ascii="Cambria" w:hAnsi="Cambria" w:cs="Arial"/>
          <w:bCs/>
          <w:i/>
          <w:sz w:val="22"/>
          <w:szCs w:val="22"/>
        </w:rPr>
      </w:pPr>
    </w:p>
    <w:sectPr w:rsidR="003D6C5A" w:rsidSect="00CF7C7E">
      <w:footerReference w:type="default" r:id="rId8"/>
      <w:footerReference w:type="first" r:id="rId9"/>
      <w:pgSz w:w="11905" w:h="16837"/>
      <w:pgMar w:top="70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739A8" w14:textId="77777777" w:rsidR="00923740" w:rsidRDefault="00923740">
      <w:r>
        <w:separator/>
      </w:r>
    </w:p>
  </w:endnote>
  <w:endnote w:type="continuationSeparator" w:id="0">
    <w:p w14:paraId="6177D18F" w14:textId="77777777" w:rsidR="00923740" w:rsidRDefault="00923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A4DA2" w14:textId="77777777" w:rsidR="00B47757" w:rsidRDefault="00B47757" w:rsidP="00992B9E">
    <w:pPr>
      <w:pStyle w:val="Stopka"/>
      <w:pBdr>
        <w:top w:val="single" w:sz="4" w:space="1" w:color="D9D9D9"/>
      </w:pBdr>
      <w:jc w:val="right"/>
      <w:rPr>
        <w:rFonts w:ascii="Cambria" w:hAnsi="Cambria"/>
      </w:rPr>
    </w:pPr>
  </w:p>
  <w:p w14:paraId="2C812382" w14:textId="209E93C3" w:rsidR="00992B9E" w:rsidRPr="00992B9E" w:rsidRDefault="00992B9E" w:rsidP="00992B9E">
    <w:pPr>
      <w:pStyle w:val="Stopka"/>
      <w:pBdr>
        <w:top w:val="single" w:sz="4" w:space="1" w:color="D9D9D9"/>
      </w:pBdr>
      <w:jc w:val="right"/>
      <w:rPr>
        <w:rFonts w:ascii="Cambria" w:hAnsi="Cambria"/>
      </w:rPr>
    </w:pPr>
    <w:r w:rsidRPr="00992B9E">
      <w:rPr>
        <w:rFonts w:ascii="Cambria" w:hAnsi="Cambria"/>
      </w:rPr>
      <w:fldChar w:fldCharType="begin"/>
    </w:r>
    <w:r w:rsidRPr="00992B9E">
      <w:rPr>
        <w:rFonts w:ascii="Cambria" w:hAnsi="Cambria"/>
      </w:rPr>
      <w:instrText>PAGE   \* MERGEFORMAT</w:instrText>
    </w:r>
    <w:r w:rsidRPr="00992B9E">
      <w:rPr>
        <w:rFonts w:ascii="Cambria" w:hAnsi="Cambria"/>
      </w:rPr>
      <w:fldChar w:fldCharType="separate"/>
    </w:r>
    <w:r w:rsidR="00A64B5C">
      <w:rPr>
        <w:rFonts w:ascii="Cambria" w:hAnsi="Cambria"/>
        <w:noProof/>
      </w:rPr>
      <w:t>2</w:t>
    </w:r>
    <w:r w:rsidRPr="00992B9E">
      <w:rPr>
        <w:rFonts w:ascii="Cambria" w:hAnsi="Cambria"/>
      </w:rPr>
      <w:fldChar w:fldCharType="end"/>
    </w:r>
    <w:r w:rsidRPr="00992B9E">
      <w:rPr>
        <w:rFonts w:ascii="Cambria" w:hAnsi="Cambria"/>
      </w:rPr>
      <w:t xml:space="preserve"> | </w:t>
    </w:r>
    <w:r w:rsidRPr="00992B9E">
      <w:rPr>
        <w:rFonts w:ascii="Cambria" w:hAnsi="Cambria"/>
        <w:color w:val="7F7F7F"/>
        <w:spacing w:val="60"/>
      </w:rPr>
      <w:t>Strona</w:t>
    </w:r>
  </w:p>
  <w:p w14:paraId="713BFC07" w14:textId="77777777" w:rsidR="00992B9E" w:rsidRPr="00992B9E" w:rsidRDefault="00992B9E">
    <w:pPr>
      <w:pStyle w:val="Stopka"/>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50E9F" w14:textId="77777777" w:rsidR="002E2FC1" w:rsidRDefault="002E2FC1" w:rsidP="00C469FC">
    <w:pPr>
      <w:pStyle w:val="Stopka"/>
      <w:pBdr>
        <w:top w:val="single" w:sz="4" w:space="1" w:color="D9D9D9"/>
      </w:pBdr>
      <w:jc w:val="right"/>
      <w:rPr>
        <w:rFonts w:ascii="Cambria" w:hAnsi="Cambria"/>
      </w:rPr>
    </w:pPr>
  </w:p>
  <w:p w14:paraId="71FEB48A" w14:textId="3EDFAE06" w:rsidR="00C469FC" w:rsidRPr="00C469FC" w:rsidRDefault="00C469FC" w:rsidP="00C469FC">
    <w:pPr>
      <w:pStyle w:val="Stopka"/>
      <w:pBdr>
        <w:top w:val="single" w:sz="4" w:space="1" w:color="D9D9D9"/>
      </w:pBdr>
      <w:jc w:val="right"/>
      <w:rPr>
        <w:rFonts w:ascii="Cambria" w:hAnsi="Cambria"/>
      </w:rPr>
    </w:pPr>
    <w:r w:rsidRPr="00C469FC">
      <w:rPr>
        <w:rFonts w:ascii="Cambria" w:hAnsi="Cambria"/>
      </w:rPr>
      <w:fldChar w:fldCharType="begin"/>
    </w:r>
    <w:r w:rsidRPr="00C469FC">
      <w:rPr>
        <w:rFonts w:ascii="Cambria" w:hAnsi="Cambria"/>
      </w:rPr>
      <w:instrText>PAGE   \* MERGEFORMAT</w:instrText>
    </w:r>
    <w:r w:rsidRPr="00C469FC">
      <w:rPr>
        <w:rFonts w:ascii="Cambria" w:hAnsi="Cambria"/>
      </w:rPr>
      <w:fldChar w:fldCharType="separate"/>
    </w:r>
    <w:r w:rsidR="00A64B5C">
      <w:rPr>
        <w:rFonts w:ascii="Cambria" w:hAnsi="Cambria"/>
        <w:noProof/>
      </w:rPr>
      <w:t>1</w:t>
    </w:r>
    <w:r w:rsidRPr="00C469FC">
      <w:rPr>
        <w:rFonts w:ascii="Cambria" w:hAnsi="Cambria"/>
      </w:rPr>
      <w:fldChar w:fldCharType="end"/>
    </w:r>
    <w:r w:rsidRPr="00C469FC">
      <w:rPr>
        <w:rFonts w:ascii="Cambria" w:hAnsi="Cambria"/>
      </w:rPr>
      <w:t xml:space="preserve"> | </w:t>
    </w:r>
    <w:r w:rsidRPr="00C469FC">
      <w:rPr>
        <w:rFonts w:ascii="Cambria" w:hAnsi="Cambria"/>
        <w:color w:val="7F7F7F"/>
        <w:spacing w:val="60"/>
      </w:rPr>
      <w:t>Strona</w:t>
    </w:r>
  </w:p>
  <w:p w14:paraId="5360F69C" w14:textId="77777777" w:rsidR="002E2FC1" w:rsidRPr="00C469FC" w:rsidRDefault="002E2FC1">
    <w:pPr>
      <w:pStyle w:val="Stopka"/>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97FC3" w14:textId="77777777" w:rsidR="00923740" w:rsidRDefault="00923740">
      <w:r>
        <w:separator/>
      </w:r>
    </w:p>
  </w:footnote>
  <w:footnote w:type="continuationSeparator" w:id="0">
    <w:p w14:paraId="3BF0506A" w14:textId="77777777" w:rsidR="00923740" w:rsidRDefault="00923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1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32" w15:restartNumberingAfterBreak="0">
    <w:nsid w:val="0000002D"/>
    <w:multiLevelType w:val="singleLevel"/>
    <w:tmpl w:val="0000002D"/>
    <w:lvl w:ilvl="0">
      <w:start w:val="1"/>
      <w:numFmt w:val="decimal"/>
      <w:lvlText w:val="%1."/>
      <w:lvlJc w:val="left"/>
      <w:pPr>
        <w:tabs>
          <w:tab w:val="num" w:pos="0"/>
        </w:tabs>
        <w:ind w:left="394" w:hanging="360"/>
      </w:pPr>
      <w:rPr>
        <w:rFonts w:hint="default"/>
      </w:rPr>
    </w:lvl>
  </w:abstractNum>
  <w:abstractNum w:abstractNumId="33" w15:restartNumberingAfterBreak="0">
    <w:nsid w:val="0000002E"/>
    <w:multiLevelType w:val="singleLevel"/>
    <w:tmpl w:val="0000002E"/>
    <w:lvl w:ilvl="0">
      <w:start w:val="1"/>
      <w:numFmt w:val="decimal"/>
      <w:lvlText w:val="%1."/>
      <w:lvlJc w:val="left"/>
      <w:pPr>
        <w:tabs>
          <w:tab w:val="num" w:pos="0"/>
        </w:tabs>
        <w:ind w:left="720" w:hanging="360"/>
      </w:pPr>
      <w:rPr>
        <w:rFonts w:ascii="Verdana" w:hAnsi="Verdana" w:cs="Verdana" w:hint="default"/>
        <w:color w:val="auto"/>
        <w:sz w:val="20"/>
        <w:szCs w:val="20"/>
      </w:rPr>
    </w:lvl>
  </w:abstractNum>
  <w:abstractNum w:abstractNumId="34" w15:restartNumberingAfterBreak="0">
    <w:nsid w:val="0000002F"/>
    <w:multiLevelType w:val="singleLevel"/>
    <w:tmpl w:val="0000002F"/>
    <w:lvl w:ilvl="0">
      <w:start w:val="1"/>
      <w:numFmt w:val="decimal"/>
      <w:lvlText w:val="%1."/>
      <w:lvlJc w:val="left"/>
      <w:pPr>
        <w:tabs>
          <w:tab w:val="num" w:pos="0"/>
        </w:tabs>
        <w:ind w:left="720" w:hanging="360"/>
      </w:pPr>
      <w:rPr>
        <w:rFonts w:ascii="Verdana" w:hAnsi="Verdana" w:cs="Arial" w:hint="default"/>
        <w:color w:val="auto"/>
        <w:sz w:val="20"/>
        <w:szCs w:val="20"/>
      </w:rPr>
    </w:lvl>
  </w:abstractNum>
  <w:abstractNum w:abstractNumId="3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7"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58D1AC4"/>
    <w:multiLevelType w:val="multilevel"/>
    <w:tmpl w:val="07B6212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6407083"/>
    <w:multiLevelType w:val="hybridMultilevel"/>
    <w:tmpl w:val="5602E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084611B8"/>
    <w:multiLevelType w:val="multilevel"/>
    <w:tmpl w:val="442EEFE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sz w:val="20"/>
        <w:szCs w:val="20"/>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6" w15:restartNumberingAfterBreak="0">
    <w:nsid w:val="089E52FF"/>
    <w:multiLevelType w:val="singleLevel"/>
    <w:tmpl w:val="5C0E0C32"/>
    <w:lvl w:ilvl="0">
      <w:start w:val="1"/>
      <w:numFmt w:val="decimal"/>
      <w:lvlText w:val="%1."/>
      <w:lvlJc w:val="left"/>
      <w:pPr>
        <w:tabs>
          <w:tab w:val="num" w:pos="360"/>
        </w:tabs>
        <w:ind w:left="360" w:hanging="360"/>
      </w:pPr>
      <w:rPr>
        <w:rFonts w:cs="Times New Roman" w:hint="default"/>
        <w:i w:val="0"/>
        <w:sz w:val="20"/>
        <w:szCs w:val="20"/>
      </w:rPr>
    </w:lvl>
  </w:abstractNum>
  <w:abstractNum w:abstractNumId="47"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0F2775C1"/>
    <w:multiLevelType w:val="hybridMultilevel"/>
    <w:tmpl w:val="07187E16"/>
    <w:lvl w:ilvl="0" w:tplc="B57272BE">
      <w:start w:val="1"/>
      <w:numFmt w:val="decimal"/>
      <w:lvlText w:val="%1)"/>
      <w:lvlJc w:val="left"/>
      <w:pPr>
        <w:ind w:left="1038" w:hanging="360"/>
      </w:pPr>
      <w:rPr>
        <w:rFonts w:ascii="Verdana" w:eastAsia="Times New Roman" w:hAnsi="Verdana" w:cs="Arial"/>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52"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3"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122B3146"/>
    <w:multiLevelType w:val="hybridMultilevel"/>
    <w:tmpl w:val="C0EA6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1AE45171"/>
    <w:multiLevelType w:val="multilevel"/>
    <w:tmpl w:val="31D07F7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8" w15:restartNumberingAfterBreak="0">
    <w:nsid w:val="1B833026"/>
    <w:multiLevelType w:val="hybridMultilevel"/>
    <w:tmpl w:val="9306E584"/>
    <w:lvl w:ilvl="0" w:tplc="98405CD4">
      <w:start w:val="1"/>
      <w:numFmt w:val="lowerLetter"/>
      <w:lvlText w:val="%1)"/>
      <w:lvlJc w:val="left"/>
      <w:pPr>
        <w:ind w:left="4742" w:hanging="360"/>
      </w:pPr>
      <w:rPr>
        <w:rFonts w:hint="default"/>
      </w:rPr>
    </w:lvl>
    <w:lvl w:ilvl="1" w:tplc="04150019" w:tentative="1">
      <w:start w:val="1"/>
      <w:numFmt w:val="lowerLetter"/>
      <w:lvlText w:val="%2."/>
      <w:lvlJc w:val="left"/>
      <w:pPr>
        <w:ind w:left="5462" w:hanging="360"/>
      </w:pPr>
    </w:lvl>
    <w:lvl w:ilvl="2" w:tplc="0415001B" w:tentative="1">
      <w:start w:val="1"/>
      <w:numFmt w:val="lowerRoman"/>
      <w:lvlText w:val="%3."/>
      <w:lvlJc w:val="right"/>
      <w:pPr>
        <w:ind w:left="6182" w:hanging="180"/>
      </w:pPr>
    </w:lvl>
    <w:lvl w:ilvl="3" w:tplc="0415000F" w:tentative="1">
      <w:start w:val="1"/>
      <w:numFmt w:val="decimal"/>
      <w:lvlText w:val="%4."/>
      <w:lvlJc w:val="left"/>
      <w:pPr>
        <w:ind w:left="6902" w:hanging="360"/>
      </w:pPr>
    </w:lvl>
    <w:lvl w:ilvl="4" w:tplc="04150019" w:tentative="1">
      <w:start w:val="1"/>
      <w:numFmt w:val="lowerLetter"/>
      <w:lvlText w:val="%5."/>
      <w:lvlJc w:val="left"/>
      <w:pPr>
        <w:ind w:left="7622" w:hanging="360"/>
      </w:pPr>
    </w:lvl>
    <w:lvl w:ilvl="5" w:tplc="0415001B" w:tentative="1">
      <w:start w:val="1"/>
      <w:numFmt w:val="lowerRoman"/>
      <w:lvlText w:val="%6."/>
      <w:lvlJc w:val="right"/>
      <w:pPr>
        <w:ind w:left="8342" w:hanging="180"/>
      </w:pPr>
    </w:lvl>
    <w:lvl w:ilvl="6" w:tplc="0415000F" w:tentative="1">
      <w:start w:val="1"/>
      <w:numFmt w:val="decimal"/>
      <w:lvlText w:val="%7."/>
      <w:lvlJc w:val="left"/>
      <w:pPr>
        <w:ind w:left="9062" w:hanging="360"/>
      </w:pPr>
    </w:lvl>
    <w:lvl w:ilvl="7" w:tplc="04150019" w:tentative="1">
      <w:start w:val="1"/>
      <w:numFmt w:val="lowerLetter"/>
      <w:lvlText w:val="%8."/>
      <w:lvlJc w:val="left"/>
      <w:pPr>
        <w:ind w:left="9782" w:hanging="360"/>
      </w:pPr>
    </w:lvl>
    <w:lvl w:ilvl="8" w:tplc="0415001B" w:tentative="1">
      <w:start w:val="1"/>
      <w:numFmt w:val="lowerRoman"/>
      <w:lvlText w:val="%9."/>
      <w:lvlJc w:val="right"/>
      <w:pPr>
        <w:ind w:left="10502" w:hanging="180"/>
      </w:pPr>
    </w:lvl>
  </w:abstractNum>
  <w:abstractNum w:abstractNumId="59"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C629F5"/>
    <w:multiLevelType w:val="multilevel"/>
    <w:tmpl w:val="A0B490DA"/>
    <w:lvl w:ilvl="0">
      <w:start w:val="11"/>
      <w:numFmt w:val="decimal"/>
      <w:lvlText w:val="%1"/>
      <w:lvlJc w:val="left"/>
      <w:pPr>
        <w:tabs>
          <w:tab w:val="num" w:pos="600"/>
        </w:tabs>
        <w:ind w:left="600" w:hanging="600"/>
      </w:pPr>
      <w:rPr>
        <w:rFonts w:hint="default"/>
        <w:b/>
      </w:rPr>
    </w:lvl>
    <w:lvl w:ilvl="1">
      <w:start w:val="10"/>
      <w:numFmt w:val="decimal"/>
      <w:lvlText w:val="%1.%2"/>
      <w:lvlJc w:val="left"/>
      <w:pPr>
        <w:tabs>
          <w:tab w:val="num" w:pos="390"/>
        </w:tabs>
        <w:ind w:left="390" w:hanging="600"/>
      </w:pPr>
      <w:rPr>
        <w:rFonts w:hint="default"/>
        <w:b/>
      </w:rPr>
    </w:lvl>
    <w:lvl w:ilvl="2">
      <w:start w:val="1"/>
      <w:numFmt w:val="decimal"/>
      <w:lvlText w:val="%1.%2.%3"/>
      <w:lvlJc w:val="left"/>
      <w:pPr>
        <w:tabs>
          <w:tab w:val="num" w:pos="300"/>
        </w:tabs>
        <w:ind w:left="300" w:hanging="720"/>
      </w:pPr>
      <w:rPr>
        <w:rFonts w:hint="default"/>
        <w:b/>
      </w:rPr>
    </w:lvl>
    <w:lvl w:ilvl="3">
      <w:start w:val="1"/>
      <w:numFmt w:val="decimal"/>
      <w:lvlText w:val="%1.%2.%3.%4"/>
      <w:lvlJc w:val="left"/>
      <w:pPr>
        <w:tabs>
          <w:tab w:val="num" w:pos="450"/>
        </w:tabs>
        <w:ind w:left="450" w:hanging="1080"/>
      </w:pPr>
      <w:rPr>
        <w:rFonts w:hint="default"/>
        <w:b/>
      </w:rPr>
    </w:lvl>
    <w:lvl w:ilvl="4">
      <w:start w:val="1"/>
      <w:numFmt w:val="decimal"/>
      <w:lvlText w:val="%1.%2.%3.%4.%5"/>
      <w:lvlJc w:val="left"/>
      <w:pPr>
        <w:tabs>
          <w:tab w:val="num" w:pos="240"/>
        </w:tabs>
        <w:ind w:left="240" w:hanging="1080"/>
      </w:pPr>
      <w:rPr>
        <w:rFonts w:hint="default"/>
        <w:b/>
      </w:rPr>
    </w:lvl>
    <w:lvl w:ilvl="5">
      <w:start w:val="1"/>
      <w:numFmt w:val="decimal"/>
      <w:lvlText w:val="%1.%2.%3.%4.%5.%6"/>
      <w:lvlJc w:val="left"/>
      <w:pPr>
        <w:tabs>
          <w:tab w:val="num" w:pos="390"/>
        </w:tabs>
        <w:ind w:left="390" w:hanging="1440"/>
      </w:pPr>
      <w:rPr>
        <w:rFonts w:hint="default"/>
        <w:b/>
      </w:rPr>
    </w:lvl>
    <w:lvl w:ilvl="6">
      <w:start w:val="1"/>
      <w:numFmt w:val="decimal"/>
      <w:lvlText w:val="%1.%2.%3.%4.%5.%6.%7"/>
      <w:lvlJc w:val="left"/>
      <w:pPr>
        <w:tabs>
          <w:tab w:val="num" w:pos="180"/>
        </w:tabs>
        <w:ind w:left="180" w:hanging="1440"/>
      </w:pPr>
      <w:rPr>
        <w:rFonts w:hint="default"/>
        <w:b/>
      </w:rPr>
    </w:lvl>
    <w:lvl w:ilvl="7">
      <w:start w:val="1"/>
      <w:numFmt w:val="decimal"/>
      <w:lvlText w:val="%1.%2.%3.%4.%5.%6.%7.%8"/>
      <w:lvlJc w:val="left"/>
      <w:pPr>
        <w:tabs>
          <w:tab w:val="num" w:pos="330"/>
        </w:tabs>
        <w:ind w:left="330" w:hanging="1800"/>
      </w:pPr>
      <w:rPr>
        <w:rFonts w:hint="default"/>
        <w:b/>
      </w:rPr>
    </w:lvl>
    <w:lvl w:ilvl="8">
      <w:start w:val="1"/>
      <w:numFmt w:val="decimal"/>
      <w:lvlText w:val="%1.%2.%3.%4.%5.%6.%7.%8.%9"/>
      <w:lvlJc w:val="left"/>
      <w:pPr>
        <w:tabs>
          <w:tab w:val="num" w:pos="120"/>
        </w:tabs>
        <w:ind w:left="120" w:hanging="1800"/>
      </w:pPr>
      <w:rPr>
        <w:rFonts w:hint="default"/>
        <w:b/>
      </w:rPr>
    </w:lvl>
  </w:abstractNum>
  <w:abstractNum w:abstractNumId="6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23D721F8"/>
    <w:multiLevelType w:val="hybridMultilevel"/>
    <w:tmpl w:val="5C6022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6C45713"/>
    <w:multiLevelType w:val="multilevel"/>
    <w:tmpl w:val="90685DEC"/>
    <w:lvl w:ilvl="0">
      <w:start w:val="14"/>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5" w15:restartNumberingAfterBreak="0">
    <w:nsid w:val="2737301D"/>
    <w:multiLevelType w:val="multilevel"/>
    <w:tmpl w:val="09A2FC4C"/>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760" w:hanging="144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0800" w:hanging="2160"/>
      </w:pPr>
      <w:rPr>
        <w:rFonts w:hint="default"/>
        <w:b/>
      </w:rPr>
    </w:lvl>
  </w:abstractNum>
  <w:abstractNum w:abstractNumId="66"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9AF57D9"/>
    <w:multiLevelType w:val="multilevel"/>
    <w:tmpl w:val="00365484"/>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68" w15:restartNumberingAfterBreak="0">
    <w:nsid w:val="2A4566EF"/>
    <w:multiLevelType w:val="multilevel"/>
    <w:tmpl w:val="FB0A37D4"/>
    <w:lvl w:ilvl="0">
      <w:start w:val="1"/>
      <w:numFmt w:val="decimal"/>
      <w:lvlText w:val="%1"/>
      <w:lvlJc w:val="left"/>
      <w:pPr>
        <w:ind w:left="360" w:hanging="360"/>
      </w:pPr>
      <w:rPr>
        <w:rFonts w:hint="default"/>
        <w:b/>
      </w:rPr>
    </w:lvl>
    <w:lvl w:ilvl="1">
      <w:start w:val="1"/>
      <w:numFmt w:val="decimal"/>
      <w:lvlText w:val="%1.%2"/>
      <w:lvlJc w:val="left"/>
      <w:pPr>
        <w:ind w:left="2260" w:hanging="720"/>
      </w:pPr>
      <w:rPr>
        <w:rFonts w:hint="default"/>
        <w:b/>
      </w:rPr>
    </w:lvl>
    <w:lvl w:ilvl="2">
      <w:start w:val="1"/>
      <w:numFmt w:val="decimal"/>
      <w:lvlText w:val="%1.%2.%3"/>
      <w:lvlJc w:val="left"/>
      <w:pPr>
        <w:ind w:left="3800" w:hanging="720"/>
      </w:pPr>
      <w:rPr>
        <w:rFonts w:hint="default"/>
        <w:b/>
      </w:rPr>
    </w:lvl>
    <w:lvl w:ilvl="3">
      <w:start w:val="1"/>
      <w:numFmt w:val="decimal"/>
      <w:lvlText w:val="%1.%2.%3.%4"/>
      <w:lvlJc w:val="left"/>
      <w:pPr>
        <w:ind w:left="5700" w:hanging="1080"/>
      </w:pPr>
      <w:rPr>
        <w:rFonts w:hint="default"/>
        <w:b/>
      </w:rPr>
    </w:lvl>
    <w:lvl w:ilvl="4">
      <w:start w:val="1"/>
      <w:numFmt w:val="decimal"/>
      <w:lvlText w:val="%1.%2.%3.%4.%5"/>
      <w:lvlJc w:val="left"/>
      <w:pPr>
        <w:ind w:left="7600" w:hanging="1440"/>
      </w:pPr>
      <w:rPr>
        <w:rFonts w:hint="default"/>
        <w:b/>
      </w:rPr>
    </w:lvl>
    <w:lvl w:ilvl="5">
      <w:start w:val="1"/>
      <w:numFmt w:val="decimal"/>
      <w:lvlText w:val="%1.%2.%3.%4.%5.%6"/>
      <w:lvlJc w:val="left"/>
      <w:pPr>
        <w:ind w:left="9140" w:hanging="1440"/>
      </w:pPr>
      <w:rPr>
        <w:rFonts w:hint="default"/>
        <w:b/>
      </w:rPr>
    </w:lvl>
    <w:lvl w:ilvl="6">
      <w:start w:val="1"/>
      <w:numFmt w:val="decimal"/>
      <w:lvlText w:val="%1.%2.%3.%4.%5.%6.%7"/>
      <w:lvlJc w:val="left"/>
      <w:pPr>
        <w:ind w:left="11040" w:hanging="1800"/>
      </w:pPr>
      <w:rPr>
        <w:rFonts w:hint="default"/>
        <w:b/>
      </w:rPr>
    </w:lvl>
    <w:lvl w:ilvl="7">
      <w:start w:val="1"/>
      <w:numFmt w:val="decimal"/>
      <w:lvlText w:val="%1.%2.%3.%4.%5.%6.%7.%8"/>
      <w:lvlJc w:val="left"/>
      <w:pPr>
        <w:ind w:left="12940" w:hanging="2160"/>
      </w:pPr>
      <w:rPr>
        <w:rFonts w:hint="default"/>
        <w:b/>
      </w:rPr>
    </w:lvl>
    <w:lvl w:ilvl="8">
      <w:start w:val="1"/>
      <w:numFmt w:val="decimal"/>
      <w:lvlText w:val="%1.%2.%3.%4.%5.%6.%7.%8.%9"/>
      <w:lvlJc w:val="left"/>
      <w:pPr>
        <w:ind w:left="14480" w:hanging="2160"/>
      </w:pPr>
      <w:rPr>
        <w:rFonts w:hint="default"/>
        <w:b/>
      </w:rPr>
    </w:lvl>
  </w:abstractNum>
  <w:abstractNum w:abstractNumId="69" w15:restartNumberingAfterBreak="0">
    <w:nsid w:val="2A6B753B"/>
    <w:multiLevelType w:val="singleLevel"/>
    <w:tmpl w:val="00000019"/>
    <w:lvl w:ilvl="0">
      <w:start w:val="1"/>
      <w:numFmt w:val="decimal"/>
      <w:lvlText w:val="%1)"/>
      <w:lvlJc w:val="left"/>
      <w:pPr>
        <w:tabs>
          <w:tab w:val="num" w:pos="0"/>
        </w:tabs>
        <w:ind w:left="927" w:hanging="360"/>
      </w:pPr>
      <w:rPr>
        <w:rFonts w:ascii="Verdana" w:hAnsi="Verdana" w:cs="Arial"/>
        <w:bCs/>
        <w:i w:val="0"/>
        <w:color w:val="auto"/>
        <w:sz w:val="20"/>
        <w:szCs w:val="20"/>
      </w:rPr>
    </w:lvl>
  </w:abstractNum>
  <w:abstractNum w:abstractNumId="70"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15E144C"/>
    <w:multiLevelType w:val="multilevel"/>
    <w:tmpl w:val="C51AF72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6"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85562E1"/>
    <w:multiLevelType w:val="multilevel"/>
    <w:tmpl w:val="2AC4EAD4"/>
    <w:lvl w:ilvl="0">
      <w:start w:val="4"/>
      <w:numFmt w:val="decimal"/>
      <w:lvlText w:val="%1"/>
      <w:lvlJc w:val="left"/>
      <w:pPr>
        <w:ind w:left="360" w:hanging="360"/>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1"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3" w15:restartNumberingAfterBreak="0">
    <w:nsid w:val="39DF55D0"/>
    <w:multiLevelType w:val="multilevel"/>
    <w:tmpl w:val="A93623B2"/>
    <w:lvl w:ilvl="0">
      <w:start w:val="4"/>
      <w:numFmt w:val="decimal"/>
      <w:lvlText w:val="%1."/>
      <w:lvlJc w:val="left"/>
      <w:pPr>
        <w:ind w:left="420" w:hanging="420"/>
      </w:pPr>
      <w:rPr>
        <w:rFonts w:hint="default"/>
        <w:b/>
        <w:u w:val="none"/>
      </w:rPr>
    </w:lvl>
    <w:lvl w:ilvl="1">
      <w:start w:val="2"/>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4"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85" w15:restartNumberingAfterBreak="0">
    <w:nsid w:val="3B283247"/>
    <w:multiLevelType w:val="hybridMultilevel"/>
    <w:tmpl w:val="22F2FB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9" w15:restartNumberingAfterBreak="0">
    <w:nsid w:val="42B854B4"/>
    <w:multiLevelType w:val="multilevel"/>
    <w:tmpl w:val="742E91CA"/>
    <w:lvl w:ilvl="0">
      <w:start w:val="12"/>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90" w15:restartNumberingAfterBreak="0">
    <w:nsid w:val="42CD7348"/>
    <w:multiLevelType w:val="hybridMultilevel"/>
    <w:tmpl w:val="9D5085D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1"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92" w15:restartNumberingAfterBreak="0">
    <w:nsid w:val="44DC7F12"/>
    <w:multiLevelType w:val="multilevel"/>
    <w:tmpl w:val="A97474D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4"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7D109E"/>
    <w:multiLevelType w:val="multilevel"/>
    <w:tmpl w:val="56B02DAE"/>
    <w:lvl w:ilvl="0">
      <w:start w:val="1"/>
      <w:numFmt w:val="decimal"/>
      <w:lvlText w:val="%1"/>
      <w:lvlJc w:val="left"/>
      <w:pPr>
        <w:ind w:left="360" w:hanging="360"/>
      </w:pPr>
      <w:rPr>
        <w:rFonts w:hint="default"/>
        <w:b/>
      </w:rPr>
    </w:lvl>
    <w:lvl w:ilvl="1">
      <w:start w:val="1"/>
      <w:numFmt w:val="decimal"/>
      <w:lvlText w:val="%1.%2"/>
      <w:lvlJc w:val="left"/>
      <w:pPr>
        <w:ind w:left="1900" w:hanging="720"/>
      </w:pPr>
      <w:rPr>
        <w:rFonts w:hint="default"/>
        <w:b/>
      </w:rPr>
    </w:lvl>
    <w:lvl w:ilvl="2">
      <w:start w:val="1"/>
      <w:numFmt w:val="decimal"/>
      <w:lvlText w:val="%1.%2.%3"/>
      <w:lvlJc w:val="left"/>
      <w:pPr>
        <w:ind w:left="3080" w:hanging="720"/>
      </w:pPr>
      <w:rPr>
        <w:rFonts w:hint="default"/>
        <w:b/>
      </w:rPr>
    </w:lvl>
    <w:lvl w:ilvl="3">
      <w:start w:val="1"/>
      <w:numFmt w:val="decimal"/>
      <w:lvlText w:val="%1.%2.%3.%4"/>
      <w:lvlJc w:val="left"/>
      <w:pPr>
        <w:ind w:left="4620" w:hanging="1080"/>
      </w:pPr>
      <w:rPr>
        <w:rFonts w:hint="default"/>
        <w:b/>
      </w:rPr>
    </w:lvl>
    <w:lvl w:ilvl="4">
      <w:start w:val="1"/>
      <w:numFmt w:val="decimal"/>
      <w:lvlText w:val="%1.%2.%3.%4.%5"/>
      <w:lvlJc w:val="left"/>
      <w:pPr>
        <w:ind w:left="6160" w:hanging="1440"/>
      </w:pPr>
      <w:rPr>
        <w:rFonts w:hint="default"/>
        <w:b/>
      </w:rPr>
    </w:lvl>
    <w:lvl w:ilvl="5">
      <w:start w:val="1"/>
      <w:numFmt w:val="decimal"/>
      <w:lvlText w:val="%1.%2.%3.%4.%5.%6"/>
      <w:lvlJc w:val="left"/>
      <w:pPr>
        <w:ind w:left="7340" w:hanging="1440"/>
      </w:pPr>
      <w:rPr>
        <w:rFonts w:hint="default"/>
        <w:b/>
      </w:rPr>
    </w:lvl>
    <w:lvl w:ilvl="6">
      <w:start w:val="1"/>
      <w:numFmt w:val="decimal"/>
      <w:lvlText w:val="%1.%2.%3.%4.%5.%6.%7"/>
      <w:lvlJc w:val="left"/>
      <w:pPr>
        <w:ind w:left="8880" w:hanging="1800"/>
      </w:pPr>
      <w:rPr>
        <w:rFonts w:hint="default"/>
        <w:b/>
      </w:rPr>
    </w:lvl>
    <w:lvl w:ilvl="7">
      <w:start w:val="1"/>
      <w:numFmt w:val="decimal"/>
      <w:lvlText w:val="%1.%2.%3.%4.%5.%6.%7.%8"/>
      <w:lvlJc w:val="left"/>
      <w:pPr>
        <w:ind w:left="10420" w:hanging="2160"/>
      </w:pPr>
      <w:rPr>
        <w:rFonts w:hint="default"/>
        <w:b/>
      </w:rPr>
    </w:lvl>
    <w:lvl w:ilvl="8">
      <w:start w:val="1"/>
      <w:numFmt w:val="decimal"/>
      <w:lvlText w:val="%1.%2.%3.%4.%5.%6.%7.%8.%9"/>
      <w:lvlJc w:val="left"/>
      <w:pPr>
        <w:ind w:left="11600" w:hanging="2160"/>
      </w:pPr>
      <w:rPr>
        <w:rFonts w:hint="default"/>
        <w:b/>
      </w:rPr>
    </w:lvl>
  </w:abstractNum>
  <w:abstractNum w:abstractNumId="98" w15:restartNumberingAfterBreak="0">
    <w:nsid w:val="4B5F4CD8"/>
    <w:multiLevelType w:val="multilevel"/>
    <w:tmpl w:val="4274BB20"/>
    <w:lvl w:ilvl="0">
      <w:start w:val="1"/>
      <w:numFmt w:val="decimal"/>
      <w:lvlText w:val="%1."/>
      <w:lvlJc w:val="left"/>
      <w:pPr>
        <w:ind w:left="1274" w:hanging="360"/>
      </w:pPr>
      <w:rPr>
        <w:rFonts w:hint="default"/>
      </w:rPr>
    </w:lvl>
    <w:lvl w:ilvl="1">
      <w:start w:val="1"/>
      <w:numFmt w:val="decimal"/>
      <w:isLgl/>
      <w:lvlText w:val="%1.%2"/>
      <w:lvlJc w:val="left"/>
      <w:pPr>
        <w:ind w:left="1900" w:hanging="720"/>
      </w:pPr>
      <w:rPr>
        <w:rFonts w:hint="default"/>
        <w:b/>
        <w:i w:val="0"/>
      </w:rPr>
    </w:lvl>
    <w:lvl w:ilvl="2">
      <w:start w:val="1"/>
      <w:numFmt w:val="decimal"/>
      <w:isLgl/>
      <w:lvlText w:val="%1.%2.%3"/>
      <w:lvlJc w:val="left"/>
      <w:pPr>
        <w:ind w:left="2166" w:hanging="720"/>
      </w:pPr>
      <w:rPr>
        <w:rFonts w:hint="default"/>
        <w:b/>
      </w:rPr>
    </w:lvl>
    <w:lvl w:ilvl="3">
      <w:start w:val="1"/>
      <w:numFmt w:val="decimal"/>
      <w:isLgl/>
      <w:lvlText w:val="%1.%2.%3.%4"/>
      <w:lvlJc w:val="left"/>
      <w:pPr>
        <w:ind w:left="2792" w:hanging="1080"/>
      </w:pPr>
      <w:rPr>
        <w:rFonts w:hint="default"/>
        <w:b/>
      </w:rPr>
    </w:lvl>
    <w:lvl w:ilvl="4">
      <w:start w:val="1"/>
      <w:numFmt w:val="decimal"/>
      <w:isLgl/>
      <w:lvlText w:val="%1.%2.%3.%4.%5"/>
      <w:lvlJc w:val="left"/>
      <w:pPr>
        <w:ind w:left="3418" w:hanging="1440"/>
      </w:pPr>
      <w:rPr>
        <w:rFonts w:hint="default"/>
        <w:b/>
      </w:rPr>
    </w:lvl>
    <w:lvl w:ilvl="5">
      <w:start w:val="1"/>
      <w:numFmt w:val="decimal"/>
      <w:isLgl/>
      <w:lvlText w:val="%1.%2.%3.%4.%5.%6"/>
      <w:lvlJc w:val="left"/>
      <w:pPr>
        <w:ind w:left="3684" w:hanging="1440"/>
      </w:pPr>
      <w:rPr>
        <w:rFonts w:hint="default"/>
        <w:b/>
      </w:rPr>
    </w:lvl>
    <w:lvl w:ilvl="6">
      <w:start w:val="1"/>
      <w:numFmt w:val="decimal"/>
      <w:isLgl/>
      <w:lvlText w:val="%1.%2.%3.%4.%5.%6.%7"/>
      <w:lvlJc w:val="left"/>
      <w:pPr>
        <w:ind w:left="4310" w:hanging="1800"/>
      </w:pPr>
      <w:rPr>
        <w:rFonts w:hint="default"/>
        <w:b/>
      </w:rPr>
    </w:lvl>
    <w:lvl w:ilvl="7">
      <w:start w:val="1"/>
      <w:numFmt w:val="decimal"/>
      <w:isLgl/>
      <w:lvlText w:val="%1.%2.%3.%4.%5.%6.%7.%8"/>
      <w:lvlJc w:val="left"/>
      <w:pPr>
        <w:ind w:left="4936" w:hanging="2160"/>
      </w:pPr>
      <w:rPr>
        <w:rFonts w:hint="default"/>
        <w:b/>
      </w:rPr>
    </w:lvl>
    <w:lvl w:ilvl="8">
      <w:start w:val="1"/>
      <w:numFmt w:val="decimal"/>
      <w:isLgl/>
      <w:lvlText w:val="%1.%2.%3.%4.%5.%6.%7.%8.%9"/>
      <w:lvlJc w:val="left"/>
      <w:pPr>
        <w:ind w:left="5202" w:hanging="2160"/>
      </w:pPr>
      <w:rPr>
        <w:rFonts w:hint="default"/>
        <w:b/>
      </w:rPr>
    </w:lvl>
  </w:abstractNum>
  <w:abstractNum w:abstractNumId="9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3" w15:restartNumberingAfterBreak="0">
    <w:nsid w:val="544D5856"/>
    <w:multiLevelType w:val="singleLevel"/>
    <w:tmpl w:val="00000004"/>
    <w:lvl w:ilvl="0">
      <w:start w:val="1"/>
      <w:numFmt w:val="decimal"/>
      <w:lvlText w:val="%1."/>
      <w:lvlJc w:val="left"/>
      <w:pPr>
        <w:tabs>
          <w:tab w:val="num" w:pos="0"/>
        </w:tabs>
        <w:ind w:left="720" w:hanging="360"/>
      </w:pPr>
      <w:rPr>
        <w:rFonts w:ascii="Verdana" w:hAnsi="Verdana" w:cs="Arial" w:hint="default"/>
        <w:szCs w:val="20"/>
      </w:rPr>
    </w:lvl>
  </w:abstractNum>
  <w:abstractNum w:abstractNumId="104"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07"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918368A"/>
    <w:multiLevelType w:val="multilevel"/>
    <w:tmpl w:val="2EFA8340"/>
    <w:lvl w:ilvl="0">
      <w:start w:val="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1"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112"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837CB4"/>
    <w:multiLevelType w:val="multilevel"/>
    <w:tmpl w:val="B8345BD0"/>
    <w:lvl w:ilvl="0">
      <w:start w:val="6"/>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17"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64FB2BBB"/>
    <w:multiLevelType w:val="multilevel"/>
    <w:tmpl w:val="FDA89ACC"/>
    <w:lvl w:ilvl="0">
      <w:start w:val="11"/>
      <w:numFmt w:val="decimal"/>
      <w:lvlText w:val="%1"/>
      <w:lvlJc w:val="left"/>
      <w:pPr>
        <w:tabs>
          <w:tab w:val="num" w:pos="465"/>
        </w:tabs>
        <w:ind w:left="465" w:hanging="465"/>
      </w:pPr>
      <w:rPr>
        <w:rFonts w:hint="default"/>
        <w:b/>
      </w:rPr>
    </w:lvl>
    <w:lvl w:ilvl="1">
      <w:start w:val="2"/>
      <w:numFmt w:val="decimal"/>
      <w:lvlText w:val="%1.%2"/>
      <w:lvlJc w:val="left"/>
      <w:pPr>
        <w:tabs>
          <w:tab w:val="num" w:pos="465"/>
        </w:tabs>
        <w:ind w:left="465" w:hanging="465"/>
      </w:pPr>
      <w:rPr>
        <w:rFonts w:hint="default"/>
        <w:b/>
        <w:strike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0"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22"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3"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127"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8"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4831B45"/>
    <w:multiLevelType w:val="multilevel"/>
    <w:tmpl w:val="F6A0DF06"/>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132" w15:restartNumberingAfterBreak="0">
    <w:nsid w:val="772E75BF"/>
    <w:multiLevelType w:val="hybridMultilevel"/>
    <w:tmpl w:val="FE98B9D8"/>
    <w:lvl w:ilvl="0" w:tplc="3EACC7EC">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3"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A23638A"/>
    <w:multiLevelType w:val="hybridMultilevel"/>
    <w:tmpl w:val="020827A6"/>
    <w:lvl w:ilvl="0" w:tplc="0CB4CD62">
      <w:start w:val="1"/>
      <w:numFmt w:val="bullet"/>
      <w:lvlText w:val="-"/>
      <w:lvlJc w:val="left"/>
      <w:pPr>
        <w:ind w:left="861" w:hanging="360"/>
      </w:pPr>
      <w:rPr>
        <w:rFonts w:ascii="Arial" w:hAnsi="Arial" w:hint="default"/>
        <w:b w:val="0"/>
        <w:i w:val="0"/>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38" w15:restartNumberingAfterBreak="0">
    <w:nsid w:val="7AE43E07"/>
    <w:multiLevelType w:val="multilevel"/>
    <w:tmpl w:val="EFA4E87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D9812F1"/>
    <w:multiLevelType w:val="multilevel"/>
    <w:tmpl w:val="99C00ABC"/>
    <w:lvl w:ilvl="0">
      <w:start w:val="1"/>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43"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9"/>
  </w:num>
  <w:num w:numId="3">
    <w:abstractNumId w:val="10"/>
  </w:num>
  <w:num w:numId="4">
    <w:abstractNumId w:val="129"/>
  </w:num>
  <w:num w:numId="5">
    <w:abstractNumId w:val="108"/>
  </w:num>
  <w:num w:numId="6">
    <w:abstractNumId w:val="119"/>
  </w:num>
  <w:num w:numId="7">
    <w:abstractNumId w:val="61"/>
  </w:num>
  <w:num w:numId="8">
    <w:abstractNumId w:val="89"/>
  </w:num>
  <w:num w:numId="9">
    <w:abstractNumId w:val="64"/>
  </w:num>
  <w:num w:numId="10">
    <w:abstractNumId w:val="0"/>
  </w:num>
  <w:num w:numId="11">
    <w:abstractNumId w:val="92"/>
  </w:num>
  <w:num w:numId="12">
    <w:abstractNumId w:val="85"/>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1"/>
    <w:lvlOverride w:ilvl="0">
      <w:startOverride w:val="1"/>
    </w:lvlOverride>
  </w:num>
  <w:num w:numId="15">
    <w:abstractNumId w:val="110"/>
    <w:lvlOverride w:ilvl="0">
      <w:startOverride w:val="1"/>
    </w:lvlOverride>
  </w:num>
  <w:num w:numId="16">
    <w:abstractNumId w:val="88"/>
    <w:lvlOverride w:ilvl="0">
      <w:startOverride w:val="1"/>
    </w:lvlOverride>
  </w:num>
  <w:num w:numId="17">
    <w:abstractNumId w:val="110"/>
  </w:num>
  <w:num w:numId="18">
    <w:abstractNumId w:val="88"/>
  </w:num>
  <w:num w:numId="19">
    <w:abstractNumId w:val="58"/>
  </w:num>
  <w:num w:numId="20">
    <w:abstractNumId w:val="102"/>
  </w:num>
  <w:num w:numId="21">
    <w:abstractNumId w:val="41"/>
  </w:num>
  <w:num w:numId="22">
    <w:abstractNumId w:val="70"/>
  </w:num>
  <w:num w:numId="23">
    <w:abstractNumId w:val="59"/>
  </w:num>
  <w:num w:numId="24">
    <w:abstractNumId w:val="105"/>
  </w:num>
  <w:num w:numId="25">
    <w:abstractNumId w:val="123"/>
  </w:num>
  <w:num w:numId="26">
    <w:abstractNumId w:val="36"/>
  </w:num>
  <w:num w:numId="27">
    <w:abstractNumId w:val="95"/>
  </w:num>
  <w:num w:numId="28">
    <w:abstractNumId w:val="39"/>
  </w:num>
  <w:num w:numId="29">
    <w:abstractNumId w:val="117"/>
  </w:num>
  <w:num w:numId="30">
    <w:abstractNumId w:val="107"/>
  </w:num>
  <w:num w:numId="31">
    <w:abstractNumId w:val="112"/>
  </w:num>
  <w:num w:numId="32">
    <w:abstractNumId w:val="86"/>
  </w:num>
  <w:num w:numId="33">
    <w:abstractNumId w:val="79"/>
  </w:num>
  <w:num w:numId="34">
    <w:abstractNumId w:val="99"/>
  </w:num>
  <w:num w:numId="35">
    <w:abstractNumId w:val="72"/>
  </w:num>
  <w:num w:numId="36">
    <w:abstractNumId w:val="143"/>
  </w:num>
  <w:num w:numId="37">
    <w:abstractNumId w:val="78"/>
  </w:num>
  <w:num w:numId="38">
    <w:abstractNumId w:val="37"/>
  </w:num>
  <w:num w:numId="39">
    <w:abstractNumId w:val="134"/>
  </w:num>
  <w:num w:numId="40">
    <w:abstractNumId w:val="128"/>
  </w:num>
  <w:num w:numId="41">
    <w:abstractNumId w:val="120"/>
  </w:num>
  <w:num w:numId="42">
    <w:abstractNumId w:val="50"/>
  </w:num>
  <w:num w:numId="43">
    <w:abstractNumId w:val="81"/>
  </w:num>
  <w:num w:numId="44">
    <w:abstractNumId w:val="56"/>
  </w:num>
  <w:num w:numId="45">
    <w:abstractNumId w:val="135"/>
  </w:num>
  <w:num w:numId="46">
    <w:abstractNumId w:val="8"/>
  </w:num>
  <w:num w:numId="47">
    <w:abstractNumId w:val="11"/>
  </w:num>
  <w:num w:numId="48">
    <w:abstractNumId w:val="12"/>
  </w:num>
  <w:num w:numId="49">
    <w:abstractNumId w:val="15"/>
  </w:num>
  <w:num w:numId="50">
    <w:abstractNumId w:val="18"/>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29"/>
  </w:num>
  <w:num w:numId="59">
    <w:abstractNumId w:val="30"/>
  </w:num>
  <w:num w:numId="60">
    <w:abstractNumId w:val="31"/>
  </w:num>
  <w:num w:numId="61">
    <w:abstractNumId w:val="32"/>
  </w:num>
  <w:num w:numId="62">
    <w:abstractNumId w:val="33"/>
  </w:num>
  <w:num w:numId="63">
    <w:abstractNumId w:val="34"/>
  </w:num>
  <w:num w:numId="64">
    <w:abstractNumId w:val="103"/>
  </w:num>
  <w:num w:numId="65">
    <w:abstractNumId w:val="69"/>
  </w:num>
  <w:num w:numId="66">
    <w:abstractNumId w:val="73"/>
  </w:num>
  <w:num w:numId="67">
    <w:abstractNumId w:val="106"/>
  </w:num>
  <w:num w:numId="68">
    <w:abstractNumId w:val="48"/>
  </w:num>
  <w:num w:numId="69">
    <w:abstractNumId w:val="140"/>
  </w:num>
  <w:num w:numId="70">
    <w:abstractNumId w:val="139"/>
  </w:num>
  <w:num w:numId="71">
    <w:abstractNumId w:val="90"/>
  </w:num>
  <w:num w:numId="72">
    <w:abstractNumId w:val="80"/>
  </w:num>
  <w:num w:numId="73">
    <w:abstractNumId w:val="83"/>
  </w:num>
  <w:num w:numId="74">
    <w:abstractNumId w:val="66"/>
  </w:num>
  <w:num w:numId="75">
    <w:abstractNumId w:val="71"/>
  </w:num>
  <w:num w:numId="76">
    <w:abstractNumId w:val="116"/>
  </w:num>
  <w:num w:numId="77">
    <w:abstractNumId w:val="98"/>
  </w:num>
  <w:num w:numId="78">
    <w:abstractNumId w:val="142"/>
  </w:num>
  <w:num w:numId="79">
    <w:abstractNumId w:val="131"/>
  </w:num>
  <w:num w:numId="80">
    <w:abstractNumId w:val="109"/>
  </w:num>
  <w:num w:numId="81">
    <w:abstractNumId w:val="118"/>
  </w:num>
  <w:num w:numId="82">
    <w:abstractNumId w:val="141"/>
  </w:num>
  <w:num w:numId="83">
    <w:abstractNumId w:val="82"/>
  </w:num>
  <w:num w:numId="84">
    <w:abstractNumId w:val="104"/>
  </w:num>
  <w:num w:numId="85">
    <w:abstractNumId w:val="94"/>
  </w:num>
  <w:num w:numId="86">
    <w:abstractNumId w:val="93"/>
  </w:num>
  <w:num w:numId="87">
    <w:abstractNumId w:val="137"/>
  </w:num>
  <w:num w:numId="88">
    <w:abstractNumId w:val="55"/>
  </w:num>
  <w:num w:numId="89">
    <w:abstractNumId w:val="68"/>
  </w:num>
  <w:num w:numId="90">
    <w:abstractNumId w:val="97"/>
  </w:num>
  <w:num w:numId="91">
    <w:abstractNumId w:val="57"/>
  </w:num>
  <w:num w:numId="92">
    <w:abstractNumId w:val="75"/>
  </w:num>
  <w:num w:numId="93">
    <w:abstractNumId w:val="65"/>
  </w:num>
  <w:num w:numId="94">
    <w:abstractNumId w:val="40"/>
  </w:num>
  <w:num w:numId="95">
    <w:abstractNumId w:val="126"/>
  </w:num>
  <w:num w:numId="96">
    <w:abstractNumId w:val="111"/>
  </w:num>
  <w:num w:numId="97">
    <w:abstractNumId w:val="74"/>
  </w:num>
  <w:num w:numId="98">
    <w:abstractNumId w:val="60"/>
  </w:num>
  <w:num w:numId="99">
    <w:abstractNumId w:val="76"/>
  </w:num>
  <w:num w:numId="100">
    <w:abstractNumId w:val="125"/>
  </w:num>
  <w:num w:numId="101">
    <w:abstractNumId w:val="138"/>
  </w:num>
  <w:num w:numId="102">
    <w:abstractNumId w:val="122"/>
  </w:num>
  <w:num w:numId="103">
    <w:abstractNumId w:val="115"/>
  </w:num>
  <w:num w:numId="104">
    <w:abstractNumId w:val="91"/>
  </w:num>
  <w:num w:numId="105">
    <w:abstractNumId w:val="49"/>
  </w:num>
  <w:num w:numId="106">
    <w:abstractNumId w:val="113"/>
  </w:num>
  <w:num w:numId="107">
    <w:abstractNumId w:val="38"/>
  </w:num>
  <w:num w:numId="108">
    <w:abstractNumId w:val="53"/>
  </w:num>
  <w:num w:numId="109">
    <w:abstractNumId w:val="42"/>
  </w:num>
  <w:num w:numId="110">
    <w:abstractNumId w:val="136"/>
  </w:num>
  <w:num w:numId="111">
    <w:abstractNumId w:val="100"/>
  </w:num>
  <w:num w:numId="112">
    <w:abstractNumId w:val="63"/>
  </w:num>
  <w:num w:numId="113">
    <w:abstractNumId w:val="114"/>
  </w:num>
  <w:num w:numId="114">
    <w:abstractNumId w:val="127"/>
  </w:num>
  <w:num w:numId="115">
    <w:abstractNumId w:val="47"/>
  </w:num>
  <w:num w:numId="116">
    <w:abstractNumId w:val="101"/>
  </w:num>
  <w:num w:numId="117">
    <w:abstractNumId w:val="44"/>
  </w:num>
  <w:num w:numId="118">
    <w:abstractNumId w:val="132"/>
  </w:num>
  <w:num w:numId="119">
    <w:abstractNumId w:val="52"/>
  </w:num>
  <w:num w:numId="120">
    <w:abstractNumId w:val="1"/>
  </w:num>
  <w:num w:numId="121">
    <w:abstractNumId w:val="3"/>
  </w:num>
  <w:num w:numId="122">
    <w:abstractNumId w:val="84"/>
  </w:num>
  <w:num w:numId="123">
    <w:abstractNumId w:val="87"/>
  </w:num>
  <w:num w:numId="124">
    <w:abstractNumId w:val="133"/>
  </w:num>
  <w:num w:numId="125">
    <w:abstractNumId w:val="54"/>
  </w:num>
  <w:num w:numId="126">
    <w:abstractNumId w:val="43"/>
  </w:num>
  <w:num w:numId="127">
    <w:abstractNumId w:val="51"/>
  </w:num>
  <w:num w:numId="128">
    <w:abstractNumId w:val="67"/>
  </w:num>
  <w:num w:numId="129">
    <w:abstractNumId w:val="45"/>
  </w:num>
  <w:num w:numId="130">
    <w:abstractNumId w:val="130"/>
  </w:num>
  <w:num w:numId="131">
    <w:abstractNumId w:val="124"/>
  </w:num>
  <w:num w:numId="132">
    <w:abstractNumId w:val="96"/>
  </w:num>
  <w:num w:numId="133">
    <w:abstractNumId w:val="77"/>
  </w:num>
  <w:num w:numId="134">
    <w:abstractNumId w:val="46"/>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47B5"/>
    <w:rsid w:val="000054CB"/>
    <w:rsid w:val="000064F0"/>
    <w:rsid w:val="0000654F"/>
    <w:rsid w:val="00006F53"/>
    <w:rsid w:val="00007BC4"/>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4046F"/>
    <w:rsid w:val="0004242A"/>
    <w:rsid w:val="00044100"/>
    <w:rsid w:val="00046825"/>
    <w:rsid w:val="00046EBE"/>
    <w:rsid w:val="00047193"/>
    <w:rsid w:val="00047430"/>
    <w:rsid w:val="0005216E"/>
    <w:rsid w:val="00052DB5"/>
    <w:rsid w:val="00053ED7"/>
    <w:rsid w:val="000549F2"/>
    <w:rsid w:val="000566D7"/>
    <w:rsid w:val="00057230"/>
    <w:rsid w:val="00062F7C"/>
    <w:rsid w:val="00063AA5"/>
    <w:rsid w:val="00063AFF"/>
    <w:rsid w:val="0006486E"/>
    <w:rsid w:val="0006514F"/>
    <w:rsid w:val="000708CE"/>
    <w:rsid w:val="00070FDA"/>
    <w:rsid w:val="000741F9"/>
    <w:rsid w:val="00081839"/>
    <w:rsid w:val="00082197"/>
    <w:rsid w:val="0008241E"/>
    <w:rsid w:val="00084111"/>
    <w:rsid w:val="00084DF2"/>
    <w:rsid w:val="0009111C"/>
    <w:rsid w:val="00091245"/>
    <w:rsid w:val="000956FA"/>
    <w:rsid w:val="00095983"/>
    <w:rsid w:val="00096955"/>
    <w:rsid w:val="000A4391"/>
    <w:rsid w:val="000A61E6"/>
    <w:rsid w:val="000A6412"/>
    <w:rsid w:val="000A68E5"/>
    <w:rsid w:val="000B1038"/>
    <w:rsid w:val="000B17D4"/>
    <w:rsid w:val="000B285B"/>
    <w:rsid w:val="000B33D6"/>
    <w:rsid w:val="000B658C"/>
    <w:rsid w:val="000B6AD3"/>
    <w:rsid w:val="000B6F32"/>
    <w:rsid w:val="000B7C21"/>
    <w:rsid w:val="000C1D2D"/>
    <w:rsid w:val="000C2B75"/>
    <w:rsid w:val="000C3C7A"/>
    <w:rsid w:val="000C4CDF"/>
    <w:rsid w:val="000C55A6"/>
    <w:rsid w:val="000C5993"/>
    <w:rsid w:val="000C7379"/>
    <w:rsid w:val="000D0B9D"/>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5179"/>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FA0"/>
    <w:rsid w:val="0013283A"/>
    <w:rsid w:val="0013283C"/>
    <w:rsid w:val="00134853"/>
    <w:rsid w:val="00134BD2"/>
    <w:rsid w:val="00135B54"/>
    <w:rsid w:val="001402B5"/>
    <w:rsid w:val="00141DBB"/>
    <w:rsid w:val="00142C70"/>
    <w:rsid w:val="00143894"/>
    <w:rsid w:val="00143C2E"/>
    <w:rsid w:val="00143C49"/>
    <w:rsid w:val="001440E1"/>
    <w:rsid w:val="001444ED"/>
    <w:rsid w:val="00144988"/>
    <w:rsid w:val="00145A7A"/>
    <w:rsid w:val="00145ABB"/>
    <w:rsid w:val="00146CED"/>
    <w:rsid w:val="0014790C"/>
    <w:rsid w:val="001510FB"/>
    <w:rsid w:val="0015245F"/>
    <w:rsid w:val="001543F5"/>
    <w:rsid w:val="001558DB"/>
    <w:rsid w:val="00155E84"/>
    <w:rsid w:val="00155FA6"/>
    <w:rsid w:val="00156D8D"/>
    <w:rsid w:val="00156EB0"/>
    <w:rsid w:val="001572A9"/>
    <w:rsid w:val="00161F09"/>
    <w:rsid w:val="00163C32"/>
    <w:rsid w:val="00163FD9"/>
    <w:rsid w:val="001663C1"/>
    <w:rsid w:val="00166D5C"/>
    <w:rsid w:val="00174E66"/>
    <w:rsid w:val="00175321"/>
    <w:rsid w:val="00177D0B"/>
    <w:rsid w:val="00181528"/>
    <w:rsid w:val="001815B3"/>
    <w:rsid w:val="001816D8"/>
    <w:rsid w:val="00183C4F"/>
    <w:rsid w:val="001852A1"/>
    <w:rsid w:val="001859A6"/>
    <w:rsid w:val="00186667"/>
    <w:rsid w:val="00187047"/>
    <w:rsid w:val="00187EB0"/>
    <w:rsid w:val="00190666"/>
    <w:rsid w:val="00193DD8"/>
    <w:rsid w:val="0019446E"/>
    <w:rsid w:val="00194807"/>
    <w:rsid w:val="001961A4"/>
    <w:rsid w:val="001A1590"/>
    <w:rsid w:val="001A3BEC"/>
    <w:rsid w:val="001A3C3F"/>
    <w:rsid w:val="001A47EA"/>
    <w:rsid w:val="001A4AB7"/>
    <w:rsid w:val="001A67C1"/>
    <w:rsid w:val="001A7188"/>
    <w:rsid w:val="001B03C3"/>
    <w:rsid w:val="001B0701"/>
    <w:rsid w:val="001B0918"/>
    <w:rsid w:val="001B224A"/>
    <w:rsid w:val="001B4158"/>
    <w:rsid w:val="001B752F"/>
    <w:rsid w:val="001C05C9"/>
    <w:rsid w:val="001C204A"/>
    <w:rsid w:val="001C208E"/>
    <w:rsid w:val="001C2F87"/>
    <w:rsid w:val="001C3D38"/>
    <w:rsid w:val="001C3DD1"/>
    <w:rsid w:val="001C769C"/>
    <w:rsid w:val="001C7FF2"/>
    <w:rsid w:val="001D172C"/>
    <w:rsid w:val="001D225F"/>
    <w:rsid w:val="001D7446"/>
    <w:rsid w:val="001E0209"/>
    <w:rsid w:val="001E0ADF"/>
    <w:rsid w:val="001E2729"/>
    <w:rsid w:val="001E2E4F"/>
    <w:rsid w:val="001E334C"/>
    <w:rsid w:val="001E3CF4"/>
    <w:rsid w:val="001F078A"/>
    <w:rsid w:val="001F3EF9"/>
    <w:rsid w:val="001F5A27"/>
    <w:rsid w:val="001F5A7E"/>
    <w:rsid w:val="001F62CD"/>
    <w:rsid w:val="001F7C14"/>
    <w:rsid w:val="001F7C83"/>
    <w:rsid w:val="00200EB3"/>
    <w:rsid w:val="002017AC"/>
    <w:rsid w:val="0020334E"/>
    <w:rsid w:val="00203914"/>
    <w:rsid w:val="00203D74"/>
    <w:rsid w:val="00204987"/>
    <w:rsid w:val="00204F93"/>
    <w:rsid w:val="00205923"/>
    <w:rsid w:val="0020742E"/>
    <w:rsid w:val="00207434"/>
    <w:rsid w:val="0021074F"/>
    <w:rsid w:val="0021391B"/>
    <w:rsid w:val="002174DA"/>
    <w:rsid w:val="00220509"/>
    <w:rsid w:val="00220DA4"/>
    <w:rsid w:val="002237F6"/>
    <w:rsid w:val="00223922"/>
    <w:rsid w:val="00223AF8"/>
    <w:rsid w:val="00225AF8"/>
    <w:rsid w:val="00230609"/>
    <w:rsid w:val="00232662"/>
    <w:rsid w:val="002333A0"/>
    <w:rsid w:val="00234C12"/>
    <w:rsid w:val="00236C58"/>
    <w:rsid w:val="0024139B"/>
    <w:rsid w:val="002415B5"/>
    <w:rsid w:val="00241E19"/>
    <w:rsid w:val="00241FAC"/>
    <w:rsid w:val="00242843"/>
    <w:rsid w:val="0024497F"/>
    <w:rsid w:val="00246A2B"/>
    <w:rsid w:val="00246C20"/>
    <w:rsid w:val="00247A75"/>
    <w:rsid w:val="002500FC"/>
    <w:rsid w:val="00250524"/>
    <w:rsid w:val="00253A97"/>
    <w:rsid w:val="00255209"/>
    <w:rsid w:val="00255873"/>
    <w:rsid w:val="00256514"/>
    <w:rsid w:val="002603CC"/>
    <w:rsid w:val="002625B6"/>
    <w:rsid w:val="00262E10"/>
    <w:rsid w:val="002631AA"/>
    <w:rsid w:val="00263AFD"/>
    <w:rsid w:val="00264292"/>
    <w:rsid w:val="00265A17"/>
    <w:rsid w:val="00266972"/>
    <w:rsid w:val="00266FDF"/>
    <w:rsid w:val="00270C75"/>
    <w:rsid w:val="00271153"/>
    <w:rsid w:val="002757FA"/>
    <w:rsid w:val="00276A2A"/>
    <w:rsid w:val="00276FC7"/>
    <w:rsid w:val="0027799E"/>
    <w:rsid w:val="00281000"/>
    <w:rsid w:val="00281A20"/>
    <w:rsid w:val="00282553"/>
    <w:rsid w:val="0028272B"/>
    <w:rsid w:val="002840F4"/>
    <w:rsid w:val="00284BB2"/>
    <w:rsid w:val="002852F9"/>
    <w:rsid w:val="00293F25"/>
    <w:rsid w:val="00295922"/>
    <w:rsid w:val="00295D98"/>
    <w:rsid w:val="0029617B"/>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D4470"/>
    <w:rsid w:val="002D5979"/>
    <w:rsid w:val="002D642D"/>
    <w:rsid w:val="002D7D66"/>
    <w:rsid w:val="002E207D"/>
    <w:rsid w:val="002E2FC1"/>
    <w:rsid w:val="002E416F"/>
    <w:rsid w:val="002E4FAE"/>
    <w:rsid w:val="002E64B8"/>
    <w:rsid w:val="002F0795"/>
    <w:rsid w:val="002F2D9C"/>
    <w:rsid w:val="002F352D"/>
    <w:rsid w:val="002F36C6"/>
    <w:rsid w:val="002F4EAD"/>
    <w:rsid w:val="002F5C0E"/>
    <w:rsid w:val="00301946"/>
    <w:rsid w:val="00302A58"/>
    <w:rsid w:val="00302DBD"/>
    <w:rsid w:val="00303560"/>
    <w:rsid w:val="003039DF"/>
    <w:rsid w:val="003053D1"/>
    <w:rsid w:val="00307D89"/>
    <w:rsid w:val="0031048C"/>
    <w:rsid w:val="00312C12"/>
    <w:rsid w:val="00313403"/>
    <w:rsid w:val="00313DD1"/>
    <w:rsid w:val="003150AF"/>
    <w:rsid w:val="00321FF8"/>
    <w:rsid w:val="00322136"/>
    <w:rsid w:val="0032236D"/>
    <w:rsid w:val="00325C9D"/>
    <w:rsid w:val="003263A9"/>
    <w:rsid w:val="00327468"/>
    <w:rsid w:val="00333E5C"/>
    <w:rsid w:val="00333E7A"/>
    <w:rsid w:val="003358F3"/>
    <w:rsid w:val="00336101"/>
    <w:rsid w:val="00336F69"/>
    <w:rsid w:val="00340A5D"/>
    <w:rsid w:val="00347082"/>
    <w:rsid w:val="003502EC"/>
    <w:rsid w:val="003505ED"/>
    <w:rsid w:val="0035299D"/>
    <w:rsid w:val="003537E3"/>
    <w:rsid w:val="00353BC1"/>
    <w:rsid w:val="00353CB4"/>
    <w:rsid w:val="003566F9"/>
    <w:rsid w:val="003571D5"/>
    <w:rsid w:val="0036029D"/>
    <w:rsid w:val="003605F0"/>
    <w:rsid w:val="00360D95"/>
    <w:rsid w:val="00360E85"/>
    <w:rsid w:val="003615C9"/>
    <w:rsid w:val="00362F5B"/>
    <w:rsid w:val="00363E5B"/>
    <w:rsid w:val="00372C2C"/>
    <w:rsid w:val="00375777"/>
    <w:rsid w:val="00382DDB"/>
    <w:rsid w:val="00383237"/>
    <w:rsid w:val="00384708"/>
    <w:rsid w:val="0038630B"/>
    <w:rsid w:val="0038748A"/>
    <w:rsid w:val="00387771"/>
    <w:rsid w:val="003923AA"/>
    <w:rsid w:val="00394846"/>
    <w:rsid w:val="0039598F"/>
    <w:rsid w:val="003A188D"/>
    <w:rsid w:val="003A2397"/>
    <w:rsid w:val="003A5F1E"/>
    <w:rsid w:val="003B0127"/>
    <w:rsid w:val="003B1B0D"/>
    <w:rsid w:val="003B1C89"/>
    <w:rsid w:val="003B28B1"/>
    <w:rsid w:val="003B2A6C"/>
    <w:rsid w:val="003B314C"/>
    <w:rsid w:val="003B61A7"/>
    <w:rsid w:val="003C1610"/>
    <w:rsid w:val="003C425C"/>
    <w:rsid w:val="003C4BAD"/>
    <w:rsid w:val="003C61B6"/>
    <w:rsid w:val="003D132E"/>
    <w:rsid w:val="003D141C"/>
    <w:rsid w:val="003D1E3B"/>
    <w:rsid w:val="003D2AE5"/>
    <w:rsid w:val="003D6213"/>
    <w:rsid w:val="003D6C5A"/>
    <w:rsid w:val="003E0BAF"/>
    <w:rsid w:val="003E0C22"/>
    <w:rsid w:val="003E17BD"/>
    <w:rsid w:val="003E3B67"/>
    <w:rsid w:val="003E493D"/>
    <w:rsid w:val="003E76B5"/>
    <w:rsid w:val="003F2856"/>
    <w:rsid w:val="003F2DB7"/>
    <w:rsid w:val="003F383B"/>
    <w:rsid w:val="003F3D25"/>
    <w:rsid w:val="003F3E54"/>
    <w:rsid w:val="003F508F"/>
    <w:rsid w:val="00400DF7"/>
    <w:rsid w:val="00402AC2"/>
    <w:rsid w:val="00403F42"/>
    <w:rsid w:val="0040522B"/>
    <w:rsid w:val="00410A11"/>
    <w:rsid w:val="00413305"/>
    <w:rsid w:val="00413C83"/>
    <w:rsid w:val="00416364"/>
    <w:rsid w:val="00416837"/>
    <w:rsid w:val="004176F8"/>
    <w:rsid w:val="00417FAD"/>
    <w:rsid w:val="0042197F"/>
    <w:rsid w:val="004226B7"/>
    <w:rsid w:val="004255F5"/>
    <w:rsid w:val="0042693B"/>
    <w:rsid w:val="00427960"/>
    <w:rsid w:val="004303BE"/>
    <w:rsid w:val="00432F55"/>
    <w:rsid w:val="00433300"/>
    <w:rsid w:val="00433FD3"/>
    <w:rsid w:val="00434F0C"/>
    <w:rsid w:val="00437288"/>
    <w:rsid w:val="0044061C"/>
    <w:rsid w:val="00441CA4"/>
    <w:rsid w:val="00441D3D"/>
    <w:rsid w:val="00442432"/>
    <w:rsid w:val="00443576"/>
    <w:rsid w:val="00443F67"/>
    <w:rsid w:val="004453A8"/>
    <w:rsid w:val="00445412"/>
    <w:rsid w:val="00447B6F"/>
    <w:rsid w:val="00451A44"/>
    <w:rsid w:val="00454F11"/>
    <w:rsid w:val="00455AFF"/>
    <w:rsid w:val="004564EC"/>
    <w:rsid w:val="0046056B"/>
    <w:rsid w:val="00462831"/>
    <w:rsid w:val="004653F9"/>
    <w:rsid w:val="00466CF3"/>
    <w:rsid w:val="0047030B"/>
    <w:rsid w:val="00470ADE"/>
    <w:rsid w:val="00470BAF"/>
    <w:rsid w:val="00471194"/>
    <w:rsid w:val="00471B10"/>
    <w:rsid w:val="004720A7"/>
    <w:rsid w:val="0047504B"/>
    <w:rsid w:val="004774AC"/>
    <w:rsid w:val="00477DC7"/>
    <w:rsid w:val="00482159"/>
    <w:rsid w:val="00482BC8"/>
    <w:rsid w:val="004843DA"/>
    <w:rsid w:val="00485431"/>
    <w:rsid w:val="00485FA2"/>
    <w:rsid w:val="00486165"/>
    <w:rsid w:val="00486997"/>
    <w:rsid w:val="00487923"/>
    <w:rsid w:val="00487B66"/>
    <w:rsid w:val="0049008A"/>
    <w:rsid w:val="004918C6"/>
    <w:rsid w:val="00493FE8"/>
    <w:rsid w:val="00495154"/>
    <w:rsid w:val="004953A2"/>
    <w:rsid w:val="00495F9D"/>
    <w:rsid w:val="004972D5"/>
    <w:rsid w:val="004A24E7"/>
    <w:rsid w:val="004A3437"/>
    <w:rsid w:val="004A52AD"/>
    <w:rsid w:val="004A6DB8"/>
    <w:rsid w:val="004A7A64"/>
    <w:rsid w:val="004A7CBC"/>
    <w:rsid w:val="004B2FB6"/>
    <w:rsid w:val="004B31A6"/>
    <w:rsid w:val="004C092F"/>
    <w:rsid w:val="004C099B"/>
    <w:rsid w:val="004C1B87"/>
    <w:rsid w:val="004C704E"/>
    <w:rsid w:val="004C7600"/>
    <w:rsid w:val="004C7A3C"/>
    <w:rsid w:val="004D1C23"/>
    <w:rsid w:val="004D3562"/>
    <w:rsid w:val="004D3716"/>
    <w:rsid w:val="004D491A"/>
    <w:rsid w:val="004D6E5C"/>
    <w:rsid w:val="004D7193"/>
    <w:rsid w:val="004D7227"/>
    <w:rsid w:val="004D7AB6"/>
    <w:rsid w:val="004D7CDD"/>
    <w:rsid w:val="004E0C25"/>
    <w:rsid w:val="004E193A"/>
    <w:rsid w:val="004E2145"/>
    <w:rsid w:val="004E21A8"/>
    <w:rsid w:val="004E4339"/>
    <w:rsid w:val="004E465B"/>
    <w:rsid w:val="004E5479"/>
    <w:rsid w:val="004E5856"/>
    <w:rsid w:val="004E6915"/>
    <w:rsid w:val="004E74E0"/>
    <w:rsid w:val="004F16B3"/>
    <w:rsid w:val="004F22B9"/>
    <w:rsid w:val="004F2FE4"/>
    <w:rsid w:val="004F397E"/>
    <w:rsid w:val="004F5FC8"/>
    <w:rsid w:val="004F646B"/>
    <w:rsid w:val="004F6ABC"/>
    <w:rsid w:val="00501F7D"/>
    <w:rsid w:val="00502FC3"/>
    <w:rsid w:val="00506412"/>
    <w:rsid w:val="00510C12"/>
    <w:rsid w:val="00511815"/>
    <w:rsid w:val="005138EE"/>
    <w:rsid w:val="00514A3A"/>
    <w:rsid w:val="0051535E"/>
    <w:rsid w:val="005168F6"/>
    <w:rsid w:val="00521F24"/>
    <w:rsid w:val="00524193"/>
    <w:rsid w:val="005271AF"/>
    <w:rsid w:val="00527F76"/>
    <w:rsid w:val="00530022"/>
    <w:rsid w:val="005303AF"/>
    <w:rsid w:val="005318C9"/>
    <w:rsid w:val="00531EAF"/>
    <w:rsid w:val="005326C1"/>
    <w:rsid w:val="00533D0D"/>
    <w:rsid w:val="0053605A"/>
    <w:rsid w:val="00537139"/>
    <w:rsid w:val="00541166"/>
    <w:rsid w:val="00546655"/>
    <w:rsid w:val="005472D4"/>
    <w:rsid w:val="00547430"/>
    <w:rsid w:val="00552F10"/>
    <w:rsid w:val="005534B7"/>
    <w:rsid w:val="00554F11"/>
    <w:rsid w:val="00555363"/>
    <w:rsid w:val="00561578"/>
    <w:rsid w:val="00561994"/>
    <w:rsid w:val="00561CF5"/>
    <w:rsid w:val="00562A58"/>
    <w:rsid w:val="00566245"/>
    <w:rsid w:val="0056719D"/>
    <w:rsid w:val="005671C6"/>
    <w:rsid w:val="00570AFF"/>
    <w:rsid w:val="00571AC3"/>
    <w:rsid w:val="005722A1"/>
    <w:rsid w:val="005728D9"/>
    <w:rsid w:val="00573C0B"/>
    <w:rsid w:val="00573DE7"/>
    <w:rsid w:val="005755D5"/>
    <w:rsid w:val="00576B61"/>
    <w:rsid w:val="005833D6"/>
    <w:rsid w:val="00584942"/>
    <w:rsid w:val="00584BA0"/>
    <w:rsid w:val="005901E2"/>
    <w:rsid w:val="00590EA1"/>
    <w:rsid w:val="00596F86"/>
    <w:rsid w:val="005978CC"/>
    <w:rsid w:val="005A2030"/>
    <w:rsid w:val="005A31E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D60"/>
    <w:rsid w:val="005F3F35"/>
    <w:rsid w:val="005F4C12"/>
    <w:rsid w:val="005F72E9"/>
    <w:rsid w:val="005F761B"/>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12F"/>
    <w:rsid w:val="00617370"/>
    <w:rsid w:val="00620448"/>
    <w:rsid w:val="00620D4D"/>
    <w:rsid w:val="00621BF3"/>
    <w:rsid w:val="00625EC0"/>
    <w:rsid w:val="00627EA4"/>
    <w:rsid w:val="0063078D"/>
    <w:rsid w:val="00633D2F"/>
    <w:rsid w:val="0063483B"/>
    <w:rsid w:val="00643EBA"/>
    <w:rsid w:val="00644329"/>
    <w:rsid w:val="006451EC"/>
    <w:rsid w:val="006544C9"/>
    <w:rsid w:val="0065644F"/>
    <w:rsid w:val="006616A6"/>
    <w:rsid w:val="00663C1A"/>
    <w:rsid w:val="00664B67"/>
    <w:rsid w:val="0066543D"/>
    <w:rsid w:val="00670D42"/>
    <w:rsid w:val="00671403"/>
    <w:rsid w:val="00672B21"/>
    <w:rsid w:val="006753D1"/>
    <w:rsid w:val="00676705"/>
    <w:rsid w:val="006774DF"/>
    <w:rsid w:val="00680AFD"/>
    <w:rsid w:val="006828FB"/>
    <w:rsid w:val="0068329E"/>
    <w:rsid w:val="00684308"/>
    <w:rsid w:val="00684A2F"/>
    <w:rsid w:val="0068697B"/>
    <w:rsid w:val="00687E33"/>
    <w:rsid w:val="006912DE"/>
    <w:rsid w:val="00691431"/>
    <w:rsid w:val="00691E0F"/>
    <w:rsid w:val="00692B10"/>
    <w:rsid w:val="006930C3"/>
    <w:rsid w:val="006940D9"/>
    <w:rsid w:val="0069476D"/>
    <w:rsid w:val="006963E7"/>
    <w:rsid w:val="006A05D3"/>
    <w:rsid w:val="006A0F77"/>
    <w:rsid w:val="006A1C9A"/>
    <w:rsid w:val="006A2581"/>
    <w:rsid w:val="006A30BC"/>
    <w:rsid w:val="006A3A90"/>
    <w:rsid w:val="006A3DF5"/>
    <w:rsid w:val="006A620D"/>
    <w:rsid w:val="006A67B0"/>
    <w:rsid w:val="006A77AF"/>
    <w:rsid w:val="006A786B"/>
    <w:rsid w:val="006B1B51"/>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D076E"/>
    <w:rsid w:val="006D0D73"/>
    <w:rsid w:val="006D1BC4"/>
    <w:rsid w:val="006D2026"/>
    <w:rsid w:val="006D3AA7"/>
    <w:rsid w:val="006D3FD1"/>
    <w:rsid w:val="006D4AEE"/>
    <w:rsid w:val="006D637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195"/>
    <w:rsid w:val="007026AE"/>
    <w:rsid w:val="00703020"/>
    <w:rsid w:val="007032EF"/>
    <w:rsid w:val="007052AF"/>
    <w:rsid w:val="007052D3"/>
    <w:rsid w:val="00706E45"/>
    <w:rsid w:val="00712B9D"/>
    <w:rsid w:val="00714053"/>
    <w:rsid w:val="00714513"/>
    <w:rsid w:val="007203E1"/>
    <w:rsid w:val="00721626"/>
    <w:rsid w:val="007217B2"/>
    <w:rsid w:val="007218A9"/>
    <w:rsid w:val="007221AB"/>
    <w:rsid w:val="00723C7F"/>
    <w:rsid w:val="00724122"/>
    <w:rsid w:val="00725C30"/>
    <w:rsid w:val="007307DB"/>
    <w:rsid w:val="00730C1C"/>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6A10"/>
    <w:rsid w:val="00770C75"/>
    <w:rsid w:val="00771E88"/>
    <w:rsid w:val="007731AD"/>
    <w:rsid w:val="007741B1"/>
    <w:rsid w:val="007757F6"/>
    <w:rsid w:val="00775EDD"/>
    <w:rsid w:val="00776763"/>
    <w:rsid w:val="007816DE"/>
    <w:rsid w:val="00782E08"/>
    <w:rsid w:val="00783B4E"/>
    <w:rsid w:val="00784104"/>
    <w:rsid w:val="00784147"/>
    <w:rsid w:val="00784A2F"/>
    <w:rsid w:val="00790DBA"/>
    <w:rsid w:val="0079101F"/>
    <w:rsid w:val="00791C9F"/>
    <w:rsid w:val="00791FC6"/>
    <w:rsid w:val="007920E9"/>
    <w:rsid w:val="00793529"/>
    <w:rsid w:val="00793C30"/>
    <w:rsid w:val="0079446C"/>
    <w:rsid w:val="00794E8D"/>
    <w:rsid w:val="00795C51"/>
    <w:rsid w:val="00796B24"/>
    <w:rsid w:val="007972D0"/>
    <w:rsid w:val="007A0E16"/>
    <w:rsid w:val="007A2E53"/>
    <w:rsid w:val="007A307E"/>
    <w:rsid w:val="007A34AE"/>
    <w:rsid w:val="007A6989"/>
    <w:rsid w:val="007A6EC6"/>
    <w:rsid w:val="007B0978"/>
    <w:rsid w:val="007B0A22"/>
    <w:rsid w:val="007B1D52"/>
    <w:rsid w:val="007B2647"/>
    <w:rsid w:val="007B5B46"/>
    <w:rsid w:val="007B6BB1"/>
    <w:rsid w:val="007B7C22"/>
    <w:rsid w:val="007C2A98"/>
    <w:rsid w:val="007C3483"/>
    <w:rsid w:val="007C3B7B"/>
    <w:rsid w:val="007C7122"/>
    <w:rsid w:val="007C7D78"/>
    <w:rsid w:val="007D0940"/>
    <w:rsid w:val="007D0C51"/>
    <w:rsid w:val="007D1905"/>
    <w:rsid w:val="007D3991"/>
    <w:rsid w:val="007D4130"/>
    <w:rsid w:val="007D6D24"/>
    <w:rsid w:val="007F22A1"/>
    <w:rsid w:val="007F2E0A"/>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26760"/>
    <w:rsid w:val="00826A25"/>
    <w:rsid w:val="008306E7"/>
    <w:rsid w:val="00831653"/>
    <w:rsid w:val="00831EBC"/>
    <w:rsid w:val="00833FC6"/>
    <w:rsid w:val="00834F95"/>
    <w:rsid w:val="00835433"/>
    <w:rsid w:val="00835796"/>
    <w:rsid w:val="008360DC"/>
    <w:rsid w:val="008360F2"/>
    <w:rsid w:val="0083746F"/>
    <w:rsid w:val="0084315D"/>
    <w:rsid w:val="00852D07"/>
    <w:rsid w:val="008556B5"/>
    <w:rsid w:val="00855995"/>
    <w:rsid w:val="00865AFD"/>
    <w:rsid w:val="00866222"/>
    <w:rsid w:val="008669EA"/>
    <w:rsid w:val="00866F26"/>
    <w:rsid w:val="00867957"/>
    <w:rsid w:val="00870084"/>
    <w:rsid w:val="008701D5"/>
    <w:rsid w:val="0087114C"/>
    <w:rsid w:val="00872531"/>
    <w:rsid w:val="00873BBB"/>
    <w:rsid w:val="00875FDC"/>
    <w:rsid w:val="00876679"/>
    <w:rsid w:val="008766E1"/>
    <w:rsid w:val="0087680C"/>
    <w:rsid w:val="00876828"/>
    <w:rsid w:val="00876C6D"/>
    <w:rsid w:val="008808FD"/>
    <w:rsid w:val="0088095E"/>
    <w:rsid w:val="0088617B"/>
    <w:rsid w:val="00886698"/>
    <w:rsid w:val="0089009B"/>
    <w:rsid w:val="008913DA"/>
    <w:rsid w:val="00892250"/>
    <w:rsid w:val="008939EE"/>
    <w:rsid w:val="00893DB0"/>
    <w:rsid w:val="00893E93"/>
    <w:rsid w:val="008946E7"/>
    <w:rsid w:val="0089474F"/>
    <w:rsid w:val="00894B0D"/>
    <w:rsid w:val="00894D39"/>
    <w:rsid w:val="00895240"/>
    <w:rsid w:val="0089543C"/>
    <w:rsid w:val="00896201"/>
    <w:rsid w:val="00896433"/>
    <w:rsid w:val="008A0E00"/>
    <w:rsid w:val="008A42F8"/>
    <w:rsid w:val="008B11C0"/>
    <w:rsid w:val="008B1785"/>
    <w:rsid w:val="008B3F9E"/>
    <w:rsid w:val="008B59EA"/>
    <w:rsid w:val="008B7A0D"/>
    <w:rsid w:val="008B7D6B"/>
    <w:rsid w:val="008C339C"/>
    <w:rsid w:val="008C455F"/>
    <w:rsid w:val="008C716F"/>
    <w:rsid w:val="008D0586"/>
    <w:rsid w:val="008D07D3"/>
    <w:rsid w:val="008D234E"/>
    <w:rsid w:val="008D26B1"/>
    <w:rsid w:val="008D3466"/>
    <w:rsid w:val="008D4478"/>
    <w:rsid w:val="008D533A"/>
    <w:rsid w:val="008D5E50"/>
    <w:rsid w:val="008E179D"/>
    <w:rsid w:val="008E4439"/>
    <w:rsid w:val="008E6D0D"/>
    <w:rsid w:val="008F08F0"/>
    <w:rsid w:val="008F0B20"/>
    <w:rsid w:val="008F22B6"/>
    <w:rsid w:val="008F2C3C"/>
    <w:rsid w:val="008F4331"/>
    <w:rsid w:val="00900949"/>
    <w:rsid w:val="009018D6"/>
    <w:rsid w:val="00903584"/>
    <w:rsid w:val="00911E5C"/>
    <w:rsid w:val="00912787"/>
    <w:rsid w:val="00912C8F"/>
    <w:rsid w:val="009132F0"/>
    <w:rsid w:val="00914294"/>
    <w:rsid w:val="00916821"/>
    <w:rsid w:val="0091720D"/>
    <w:rsid w:val="0091770A"/>
    <w:rsid w:val="0092247B"/>
    <w:rsid w:val="00922622"/>
    <w:rsid w:val="009228BB"/>
    <w:rsid w:val="009234C8"/>
    <w:rsid w:val="00923740"/>
    <w:rsid w:val="00925D1D"/>
    <w:rsid w:val="00927712"/>
    <w:rsid w:val="009341FF"/>
    <w:rsid w:val="00936D5C"/>
    <w:rsid w:val="00936F8D"/>
    <w:rsid w:val="00940A51"/>
    <w:rsid w:val="009435E4"/>
    <w:rsid w:val="00945043"/>
    <w:rsid w:val="0094585B"/>
    <w:rsid w:val="00946DFC"/>
    <w:rsid w:val="009477A2"/>
    <w:rsid w:val="00947A03"/>
    <w:rsid w:val="00947A59"/>
    <w:rsid w:val="009502FE"/>
    <w:rsid w:val="00950C1A"/>
    <w:rsid w:val="00951095"/>
    <w:rsid w:val="009511CF"/>
    <w:rsid w:val="00951717"/>
    <w:rsid w:val="009546E5"/>
    <w:rsid w:val="00955FBA"/>
    <w:rsid w:val="00956463"/>
    <w:rsid w:val="00957022"/>
    <w:rsid w:val="00957A6E"/>
    <w:rsid w:val="009605F8"/>
    <w:rsid w:val="009618D7"/>
    <w:rsid w:val="009618EE"/>
    <w:rsid w:val="00963685"/>
    <w:rsid w:val="00964B4B"/>
    <w:rsid w:val="00965592"/>
    <w:rsid w:val="009663BC"/>
    <w:rsid w:val="00966618"/>
    <w:rsid w:val="00973BE5"/>
    <w:rsid w:val="00974959"/>
    <w:rsid w:val="0097534E"/>
    <w:rsid w:val="00975BBB"/>
    <w:rsid w:val="009806E0"/>
    <w:rsid w:val="00982138"/>
    <w:rsid w:val="00982F9D"/>
    <w:rsid w:val="00983873"/>
    <w:rsid w:val="00984890"/>
    <w:rsid w:val="009859CE"/>
    <w:rsid w:val="00986210"/>
    <w:rsid w:val="00991790"/>
    <w:rsid w:val="00992B9E"/>
    <w:rsid w:val="00993368"/>
    <w:rsid w:val="0099465E"/>
    <w:rsid w:val="00996C91"/>
    <w:rsid w:val="009A217D"/>
    <w:rsid w:val="009A2364"/>
    <w:rsid w:val="009A42CB"/>
    <w:rsid w:val="009A69DA"/>
    <w:rsid w:val="009B2886"/>
    <w:rsid w:val="009B2F6B"/>
    <w:rsid w:val="009B3A35"/>
    <w:rsid w:val="009B52FC"/>
    <w:rsid w:val="009C08E7"/>
    <w:rsid w:val="009C0CCC"/>
    <w:rsid w:val="009C63FD"/>
    <w:rsid w:val="009C6B8F"/>
    <w:rsid w:val="009D25DD"/>
    <w:rsid w:val="009D39D0"/>
    <w:rsid w:val="009D3A68"/>
    <w:rsid w:val="009D3ED5"/>
    <w:rsid w:val="009D5E96"/>
    <w:rsid w:val="009D5FE4"/>
    <w:rsid w:val="009D6D36"/>
    <w:rsid w:val="009D7FED"/>
    <w:rsid w:val="009E08E3"/>
    <w:rsid w:val="009E23CD"/>
    <w:rsid w:val="009E6FA9"/>
    <w:rsid w:val="009F0CB1"/>
    <w:rsid w:val="009F10C3"/>
    <w:rsid w:val="009F203E"/>
    <w:rsid w:val="009F39F1"/>
    <w:rsid w:val="009F54FC"/>
    <w:rsid w:val="00A0492F"/>
    <w:rsid w:val="00A05268"/>
    <w:rsid w:val="00A0743B"/>
    <w:rsid w:val="00A12108"/>
    <w:rsid w:val="00A1707E"/>
    <w:rsid w:val="00A17459"/>
    <w:rsid w:val="00A22732"/>
    <w:rsid w:val="00A249A3"/>
    <w:rsid w:val="00A26643"/>
    <w:rsid w:val="00A27A43"/>
    <w:rsid w:val="00A31726"/>
    <w:rsid w:val="00A32918"/>
    <w:rsid w:val="00A3447F"/>
    <w:rsid w:val="00A352B5"/>
    <w:rsid w:val="00A3555F"/>
    <w:rsid w:val="00A363E7"/>
    <w:rsid w:val="00A36DA6"/>
    <w:rsid w:val="00A42406"/>
    <w:rsid w:val="00A43531"/>
    <w:rsid w:val="00A43AE0"/>
    <w:rsid w:val="00A44C49"/>
    <w:rsid w:val="00A46063"/>
    <w:rsid w:val="00A461F5"/>
    <w:rsid w:val="00A464EB"/>
    <w:rsid w:val="00A475FF"/>
    <w:rsid w:val="00A54999"/>
    <w:rsid w:val="00A56DDA"/>
    <w:rsid w:val="00A57214"/>
    <w:rsid w:val="00A60DDD"/>
    <w:rsid w:val="00A618ED"/>
    <w:rsid w:val="00A621E1"/>
    <w:rsid w:val="00A622BA"/>
    <w:rsid w:val="00A63E1F"/>
    <w:rsid w:val="00A6492A"/>
    <w:rsid w:val="00A64B5C"/>
    <w:rsid w:val="00A661B8"/>
    <w:rsid w:val="00A7092B"/>
    <w:rsid w:val="00A70EB7"/>
    <w:rsid w:val="00A71513"/>
    <w:rsid w:val="00A7179A"/>
    <w:rsid w:val="00A74A41"/>
    <w:rsid w:val="00A74DD6"/>
    <w:rsid w:val="00A753E0"/>
    <w:rsid w:val="00A7544C"/>
    <w:rsid w:val="00A7596B"/>
    <w:rsid w:val="00A77C55"/>
    <w:rsid w:val="00A81695"/>
    <w:rsid w:val="00A8243B"/>
    <w:rsid w:val="00A85F90"/>
    <w:rsid w:val="00A85FCE"/>
    <w:rsid w:val="00A9561C"/>
    <w:rsid w:val="00A95D2D"/>
    <w:rsid w:val="00AA3E41"/>
    <w:rsid w:val="00AB05FA"/>
    <w:rsid w:val="00AB0C55"/>
    <w:rsid w:val="00AB47F1"/>
    <w:rsid w:val="00AB62C4"/>
    <w:rsid w:val="00AB75E4"/>
    <w:rsid w:val="00AB7DE9"/>
    <w:rsid w:val="00AC1693"/>
    <w:rsid w:val="00AC46D5"/>
    <w:rsid w:val="00AC4AC9"/>
    <w:rsid w:val="00AC562D"/>
    <w:rsid w:val="00AC7E35"/>
    <w:rsid w:val="00AC7FEF"/>
    <w:rsid w:val="00AD1541"/>
    <w:rsid w:val="00AD1626"/>
    <w:rsid w:val="00AD44A9"/>
    <w:rsid w:val="00AD5724"/>
    <w:rsid w:val="00AD7731"/>
    <w:rsid w:val="00AE2C3D"/>
    <w:rsid w:val="00AE335D"/>
    <w:rsid w:val="00AE56CB"/>
    <w:rsid w:val="00AE6AB5"/>
    <w:rsid w:val="00AF04D1"/>
    <w:rsid w:val="00AF0D13"/>
    <w:rsid w:val="00AF1519"/>
    <w:rsid w:val="00AF23AB"/>
    <w:rsid w:val="00AF272F"/>
    <w:rsid w:val="00AF29F6"/>
    <w:rsid w:val="00AF4791"/>
    <w:rsid w:val="00AF55E1"/>
    <w:rsid w:val="00AF70BC"/>
    <w:rsid w:val="00B01FE0"/>
    <w:rsid w:val="00B032A0"/>
    <w:rsid w:val="00B04AA1"/>
    <w:rsid w:val="00B06991"/>
    <w:rsid w:val="00B06A75"/>
    <w:rsid w:val="00B077F3"/>
    <w:rsid w:val="00B07B76"/>
    <w:rsid w:val="00B131D1"/>
    <w:rsid w:val="00B17CCD"/>
    <w:rsid w:val="00B21AA3"/>
    <w:rsid w:val="00B21DF2"/>
    <w:rsid w:val="00B221B2"/>
    <w:rsid w:val="00B232CB"/>
    <w:rsid w:val="00B24DFA"/>
    <w:rsid w:val="00B259EC"/>
    <w:rsid w:val="00B2696A"/>
    <w:rsid w:val="00B270AC"/>
    <w:rsid w:val="00B3034B"/>
    <w:rsid w:val="00B30B7A"/>
    <w:rsid w:val="00B331F5"/>
    <w:rsid w:val="00B33422"/>
    <w:rsid w:val="00B341B9"/>
    <w:rsid w:val="00B36B8D"/>
    <w:rsid w:val="00B40316"/>
    <w:rsid w:val="00B440DF"/>
    <w:rsid w:val="00B44177"/>
    <w:rsid w:val="00B44276"/>
    <w:rsid w:val="00B4645F"/>
    <w:rsid w:val="00B47757"/>
    <w:rsid w:val="00B5048D"/>
    <w:rsid w:val="00B51EEA"/>
    <w:rsid w:val="00B56073"/>
    <w:rsid w:val="00B56EDD"/>
    <w:rsid w:val="00B60043"/>
    <w:rsid w:val="00B60066"/>
    <w:rsid w:val="00B6221F"/>
    <w:rsid w:val="00B626C7"/>
    <w:rsid w:val="00B641C4"/>
    <w:rsid w:val="00B6495A"/>
    <w:rsid w:val="00B64CF3"/>
    <w:rsid w:val="00B66226"/>
    <w:rsid w:val="00B676D3"/>
    <w:rsid w:val="00B712C5"/>
    <w:rsid w:val="00B7184D"/>
    <w:rsid w:val="00B73F4D"/>
    <w:rsid w:val="00B74957"/>
    <w:rsid w:val="00B75185"/>
    <w:rsid w:val="00B76BE6"/>
    <w:rsid w:val="00B81E97"/>
    <w:rsid w:val="00B83303"/>
    <w:rsid w:val="00B84683"/>
    <w:rsid w:val="00B84A9F"/>
    <w:rsid w:val="00B8670D"/>
    <w:rsid w:val="00B91AE8"/>
    <w:rsid w:val="00B91B38"/>
    <w:rsid w:val="00B94484"/>
    <w:rsid w:val="00B945D9"/>
    <w:rsid w:val="00BA0D37"/>
    <w:rsid w:val="00BA10AC"/>
    <w:rsid w:val="00BA1C8E"/>
    <w:rsid w:val="00BA2A1B"/>
    <w:rsid w:val="00BA301C"/>
    <w:rsid w:val="00BA44C8"/>
    <w:rsid w:val="00BA577B"/>
    <w:rsid w:val="00BB0327"/>
    <w:rsid w:val="00BB13A6"/>
    <w:rsid w:val="00BB2403"/>
    <w:rsid w:val="00BB3924"/>
    <w:rsid w:val="00BB4E59"/>
    <w:rsid w:val="00BB7ACB"/>
    <w:rsid w:val="00BB7BE5"/>
    <w:rsid w:val="00BC02F7"/>
    <w:rsid w:val="00BC0FFF"/>
    <w:rsid w:val="00BC1204"/>
    <w:rsid w:val="00BC478E"/>
    <w:rsid w:val="00BD0E36"/>
    <w:rsid w:val="00BD37AF"/>
    <w:rsid w:val="00BD3FF4"/>
    <w:rsid w:val="00BD41DC"/>
    <w:rsid w:val="00BD44E7"/>
    <w:rsid w:val="00BD73A3"/>
    <w:rsid w:val="00BD78C5"/>
    <w:rsid w:val="00BD7B70"/>
    <w:rsid w:val="00BD7BB5"/>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5792"/>
    <w:rsid w:val="00C062FD"/>
    <w:rsid w:val="00C0720A"/>
    <w:rsid w:val="00C106E4"/>
    <w:rsid w:val="00C128DF"/>
    <w:rsid w:val="00C13415"/>
    <w:rsid w:val="00C15AAA"/>
    <w:rsid w:val="00C15BAB"/>
    <w:rsid w:val="00C16891"/>
    <w:rsid w:val="00C17CF8"/>
    <w:rsid w:val="00C22380"/>
    <w:rsid w:val="00C25F13"/>
    <w:rsid w:val="00C26C36"/>
    <w:rsid w:val="00C3149A"/>
    <w:rsid w:val="00C31572"/>
    <w:rsid w:val="00C35E3C"/>
    <w:rsid w:val="00C40BFA"/>
    <w:rsid w:val="00C410E1"/>
    <w:rsid w:val="00C429C8"/>
    <w:rsid w:val="00C42AEA"/>
    <w:rsid w:val="00C45B59"/>
    <w:rsid w:val="00C460A7"/>
    <w:rsid w:val="00C469FC"/>
    <w:rsid w:val="00C46CAC"/>
    <w:rsid w:val="00C500D3"/>
    <w:rsid w:val="00C50349"/>
    <w:rsid w:val="00C50616"/>
    <w:rsid w:val="00C509FA"/>
    <w:rsid w:val="00C5101E"/>
    <w:rsid w:val="00C547EC"/>
    <w:rsid w:val="00C57295"/>
    <w:rsid w:val="00C57EF1"/>
    <w:rsid w:val="00C60694"/>
    <w:rsid w:val="00C61328"/>
    <w:rsid w:val="00C620D4"/>
    <w:rsid w:val="00C6271F"/>
    <w:rsid w:val="00C653D2"/>
    <w:rsid w:val="00C70662"/>
    <w:rsid w:val="00C711FB"/>
    <w:rsid w:val="00C72B98"/>
    <w:rsid w:val="00C746CB"/>
    <w:rsid w:val="00C758E7"/>
    <w:rsid w:val="00C762A6"/>
    <w:rsid w:val="00C76540"/>
    <w:rsid w:val="00C77FBA"/>
    <w:rsid w:val="00C8218E"/>
    <w:rsid w:val="00C823F5"/>
    <w:rsid w:val="00C82F07"/>
    <w:rsid w:val="00C84326"/>
    <w:rsid w:val="00C844B8"/>
    <w:rsid w:val="00C84AA9"/>
    <w:rsid w:val="00C93D58"/>
    <w:rsid w:val="00C943F4"/>
    <w:rsid w:val="00C947C9"/>
    <w:rsid w:val="00C95132"/>
    <w:rsid w:val="00C95287"/>
    <w:rsid w:val="00C97A3C"/>
    <w:rsid w:val="00CA0C66"/>
    <w:rsid w:val="00CA1768"/>
    <w:rsid w:val="00CA326A"/>
    <w:rsid w:val="00CA582F"/>
    <w:rsid w:val="00CA5A67"/>
    <w:rsid w:val="00CB018B"/>
    <w:rsid w:val="00CB066E"/>
    <w:rsid w:val="00CB1ABB"/>
    <w:rsid w:val="00CB48D3"/>
    <w:rsid w:val="00CB5FE4"/>
    <w:rsid w:val="00CC00F3"/>
    <w:rsid w:val="00CC0710"/>
    <w:rsid w:val="00CC0C1F"/>
    <w:rsid w:val="00CC100A"/>
    <w:rsid w:val="00CC4E51"/>
    <w:rsid w:val="00CD1033"/>
    <w:rsid w:val="00CD1651"/>
    <w:rsid w:val="00CD1FB7"/>
    <w:rsid w:val="00CD46EE"/>
    <w:rsid w:val="00CD487F"/>
    <w:rsid w:val="00CD4F21"/>
    <w:rsid w:val="00CD592B"/>
    <w:rsid w:val="00CD6AFF"/>
    <w:rsid w:val="00CD6E41"/>
    <w:rsid w:val="00CE0076"/>
    <w:rsid w:val="00CE3297"/>
    <w:rsid w:val="00CE405E"/>
    <w:rsid w:val="00CE4E5B"/>
    <w:rsid w:val="00CE6F7D"/>
    <w:rsid w:val="00CE70CD"/>
    <w:rsid w:val="00CF03F2"/>
    <w:rsid w:val="00CF1504"/>
    <w:rsid w:val="00CF249B"/>
    <w:rsid w:val="00CF2E96"/>
    <w:rsid w:val="00CF4B94"/>
    <w:rsid w:val="00CF51F5"/>
    <w:rsid w:val="00CF57A9"/>
    <w:rsid w:val="00CF59B1"/>
    <w:rsid w:val="00CF76F8"/>
    <w:rsid w:val="00CF7C7E"/>
    <w:rsid w:val="00D01B7C"/>
    <w:rsid w:val="00D052C2"/>
    <w:rsid w:val="00D10335"/>
    <w:rsid w:val="00D10384"/>
    <w:rsid w:val="00D11176"/>
    <w:rsid w:val="00D111ED"/>
    <w:rsid w:val="00D13DF0"/>
    <w:rsid w:val="00D14A42"/>
    <w:rsid w:val="00D15E08"/>
    <w:rsid w:val="00D16B15"/>
    <w:rsid w:val="00D16E52"/>
    <w:rsid w:val="00D209ED"/>
    <w:rsid w:val="00D233A0"/>
    <w:rsid w:val="00D25066"/>
    <w:rsid w:val="00D254F6"/>
    <w:rsid w:val="00D30365"/>
    <w:rsid w:val="00D30FAB"/>
    <w:rsid w:val="00D31503"/>
    <w:rsid w:val="00D31FFE"/>
    <w:rsid w:val="00D32DE9"/>
    <w:rsid w:val="00D364F8"/>
    <w:rsid w:val="00D406D2"/>
    <w:rsid w:val="00D40F7B"/>
    <w:rsid w:val="00D441A2"/>
    <w:rsid w:val="00D451E0"/>
    <w:rsid w:val="00D45980"/>
    <w:rsid w:val="00D47A42"/>
    <w:rsid w:val="00D55D27"/>
    <w:rsid w:val="00D61342"/>
    <w:rsid w:val="00D613DE"/>
    <w:rsid w:val="00D61DB8"/>
    <w:rsid w:val="00D62F9B"/>
    <w:rsid w:val="00D630B3"/>
    <w:rsid w:val="00D64C87"/>
    <w:rsid w:val="00D66774"/>
    <w:rsid w:val="00D70852"/>
    <w:rsid w:val="00D70A6E"/>
    <w:rsid w:val="00D74124"/>
    <w:rsid w:val="00D74E29"/>
    <w:rsid w:val="00D750C8"/>
    <w:rsid w:val="00D761E3"/>
    <w:rsid w:val="00D76588"/>
    <w:rsid w:val="00D77831"/>
    <w:rsid w:val="00D77903"/>
    <w:rsid w:val="00D8130E"/>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E89"/>
    <w:rsid w:val="00DB2F10"/>
    <w:rsid w:val="00DB31F4"/>
    <w:rsid w:val="00DB3357"/>
    <w:rsid w:val="00DB50D3"/>
    <w:rsid w:val="00DB55B1"/>
    <w:rsid w:val="00DB5952"/>
    <w:rsid w:val="00DB69A4"/>
    <w:rsid w:val="00DC1316"/>
    <w:rsid w:val="00DC136D"/>
    <w:rsid w:val="00DC30C7"/>
    <w:rsid w:val="00DC50C5"/>
    <w:rsid w:val="00DC7B7D"/>
    <w:rsid w:val="00DD0092"/>
    <w:rsid w:val="00DD255C"/>
    <w:rsid w:val="00DD2583"/>
    <w:rsid w:val="00DD29F5"/>
    <w:rsid w:val="00DD7B2E"/>
    <w:rsid w:val="00DD7F89"/>
    <w:rsid w:val="00DE0F61"/>
    <w:rsid w:val="00DE17D3"/>
    <w:rsid w:val="00DE3ADD"/>
    <w:rsid w:val="00DE5854"/>
    <w:rsid w:val="00DE597B"/>
    <w:rsid w:val="00DE5FEE"/>
    <w:rsid w:val="00DE7188"/>
    <w:rsid w:val="00DF034D"/>
    <w:rsid w:val="00DF14F8"/>
    <w:rsid w:val="00DF2639"/>
    <w:rsid w:val="00DF659D"/>
    <w:rsid w:val="00DF6C30"/>
    <w:rsid w:val="00DF76A6"/>
    <w:rsid w:val="00E02E5E"/>
    <w:rsid w:val="00E036D1"/>
    <w:rsid w:val="00E03C24"/>
    <w:rsid w:val="00E06572"/>
    <w:rsid w:val="00E07216"/>
    <w:rsid w:val="00E07860"/>
    <w:rsid w:val="00E104DB"/>
    <w:rsid w:val="00E10CE2"/>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32FA"/>
    <w:rsid w:val="00E436A9"/>
    <w:rsid w:val="00E43708"/>
    <w:rsid w:val="00E4488F"/>
    <w:rsid w:val="00E44A03"/>
    <w:rsid w:val="00E46E9B"/>
    <w:rsid w:val="00E5288B"/>
    <w:rsid w:val="00E53ED8"/>
    <w:rsid w:val="00E54205"/>
    <w:rsid w:val="00E54C78"/>
    <w:rsid w:val="00E55FDB"/>
    <w:rsid w:val="00E60E87"/>
    <w:rsid w:val="00E610EA"/>
    <w:rsid w:val="00E62565"/>
    <w:rsid w:val="00E62BDB"/>
    <w:rsid w:val="00E673C8"/>
    <w:rsid w:val="00E7084A"/>
    <w:rsid w:val="00E7097B"/>
    <w:rsid w:val="00E7112A"/>
    <w:rsid w:val="00E718EA"/>
    <w:rsid w:val="00E73E08"/>
    <w:rsid w:val="00E80268"/>
    <w:rsid w:val="00E80449"/>
    <w:rsid w:val="00E8295C"/>
    <w:rsid w:val="00E82BAC"/>
    <w:rsid w:val="00E83713"/>
    <w:rsid w:val="00E83CE6"/>
    <w:rsid w:val="00E83D7B"/>
    <w:rsid w:val="00E84281"/>
    <w:rsid w:val="00E85DA8"/>
    <w:rsid w:val="00E85DBE"/>
    <w:rsid w:val="00E85E46"/>
    <w:rsid w:val="00E860AE"/>
    <w:rsid w:val="00E87A9C"/>
    <w:rsid w:val="00E909C9"/>
    <w:rsid w:val="00E92506"/>
    <w:rsid w:val="00E94389"/>
    <w:rsid w:val="00E94D4E"/>
    <w:rsid w:val="00E965F0"/>
    <w:rsid w:val="00EA3623"/>
    <w:rsid w:val="00EA45E8"/>
    <w:rsid w:val="00EA5703"/>
    <w:rsid w:val="00EA7261"/>
    <w:rsid w:val="00EB1024"/>
    <w:rsid w:val="00EB1FD5"/>
    <w:rsid w:val="00EB491F"/>
    <w:rsid w:val="00EB5DE3"/>
    <w:rsid w:val="00EB630C"/>
    <w:rsid w:val="00EB7616"/>
    <w:rsid w:val="00EC3830"/>
    <w:rsid w:val="00EC3B1C"/>
    <w:rsid w:val="00EC5F56"/>
    <w:rsid w:val="00EC643A"/>
    <w:rsid w:val="00ED010D"/>
    <w:rsid w:val="00ED20BB"/>
    <w:rsid w:val="00ED29F7"/>
    <w:rsid w:val="00ED2BC3"/>
    <w:rsid w:val="00ED63FA"/>
    <w:rsid w:val="00EE09C7"/>
    <w:rsid w:val="00EE1E61"/>
    <w:rsid w:val="00EE3A6B"/>
    <w:rsid w:val="00EE531D"/>
    <w:rsid w:val="00EE5D03"/>
    <w:rsid w:val="00EF0ABA"/>
    <w:rsid w:val="00EF640B"/>
    <w:rsid w:val="00F004DD"/>
    <w:rsid w:val="00F02A85"/>
    <w:rsid w:val="00F04C7E"/>
    <w:rsid w:val="00F04E90"/>
    <w:rsid w:val="00F066A9"/>
    <w:rsid w:val="00F075EB"/>
    <w:rsid w:val="00F07F64"/>
    <w:rsid w:val="00F1163A"/>
    <w:rsid w:val="00F11FB3"/>
    <w:rsid w:val="00F12033"/>
    <w:rsid w:val="00F12839"/>
    <w:rsid w:val="00F12F7E"/>
    <w:rsid w:val="00F13580"/>
    <w:rsid w:val="00F14EDA"/>
    <w:rsid w:val="00F1746C"/>
    <w:rsid w:val="00F2021D"/>
    <w:rsid w:val="00F25B21"/>
    <w:rsid w:val="00F27A66"/>
    <w:rsid w:val="00F348A1"/>
    <w:rsid w:val="00F34B99"/>
    <w:rsid w:val="00F35EB3"/>
    <w:rsid w:val="00F40796"/>
    <w:rsid w:val="00F40D83"/>
    <w:rsid w:val="00F418F5"/>
    <w:rsid w:val="00F44635"/>
    <w:rsid w:val="00F46BA1"/>
    <w:rsid w:val="00F478C6"/>
    <w:rsid w:val="00F503B8"/>
    <w:rsid w:val="00F542AE"/>
    <w:rsid w:val="00F549E9"/>
    <w:rsid w:val="00F569B7"/>
    <w:rsid w:val="00F56C0B"/>
    <w:rsid w:val="00F6148F"/>
    <w:rsid w:val="00F61C2D"/>
    <w:rsid w:val="00F64CDC"/>
    <w:rsid w:val="00F65706"/>
    <w:rsid w:val="00F677FD"/>
    <w:rsid w:val="00F704E6"/>
    <w:rsid w:val="00F705CD"/>
    <w:rsid w:val="00F75AF0"/>
    <w:rsid w:val="00F7738B"/>
    <w:rsid w:val="00F774C4"/>
    <w:rsid w:val="00F77D58"/>
    <w:rsid w:val="00F8361F"/>
    <w:rsid w:val="00F855A9"/>
    <w:rsid w:val="00F909FA"/>
    <w:rsid w:val="00F9430D"/>
    <w:rsid w:val="00F95E2E"/>
    <w:rsid w:val="00F965F1"/>
    <w:rsid w:val="00F97E6E"/>
    <w:rsid w:val="00FA0C96"/>
    <w:rsid w:val="00FA107F"/>
    <w:rsid w:val="00FA2074"/>
    <w:rsid w:val="00FA4A24"/>
    <w:rsid w:val="00FA6ED7"/>
    <w:rsid w:val="00FB074B"/>
    <w:rsid w:val="00FB096C"/>
    <w:rsid w:val="00FB0F9A"/>
    <w:rsid w:val="00FB15E6"/>
    <w:rsid w:val="00FB16B8"/>
    <w:rsid w:val="00FB1E11"/>
    <w:rsid w:val="00FB680D"/>
    <w:rsid w:val="00FC028C"/>
    <w:rsid w:val="00FC0C2D"/>
    <w:rsid w:val="00FC122C"/>
    <w:rsid w:val="00FC1485"/>
    <w:rsid w:val="00FC20A1"/>
    <w:rsid w:val="00FC3462"/>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0A64C"/>
  <w15:docId w15:val="{2DEBAC4F-B14F-4B70-B6B3-01842C17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15"/>
      </w:numPr>
    </w:pPr>
  </w:style>
  <w:style w:type="paragraph" w:customStyle="1" w:styleId="Tiret1">
    <w:name w:val="Tiret 1"/>
    <w:basedOn w:val="Point1"/>
    <w:rsid w:val="00DA184F"/>
    <w:pPr>
      <w:numPr>
        <w:numId w:val="16"/>
      </w:numPr>
    </w:pPr>
  </w:style>
  <w:style w:type="paragraph" w:customStyle="1" w:styleId="Tiret2">
    <w:name w:val="Tiret 2"/>
    <w:basedOn w:val="Point2"/>
    <w:rsid w:val="00DA184F"/>
    <w:pPr>
      <w:numPr>
        <w:numId w:val="14"/>
      </w:numPr>
    </w:pPr>
  </w:style>
  <w:style w:type="paragraph" w:customStyle="1" w:styleId="NumPar1">
    <w:name w:val="NumPar 1"/>
    <w:basedOn w:val="Normalny"/>
    <w:next w:val="Text1"/>
    <w:rsid w:val="00DA184F"/>
    <w:pPr>
      <w:numPr>
        <w:numId w:val="1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21848381">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537616787">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7CB7D-713E-4F87-B947-F7A12E19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2711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Paweł Kowalski2</cp:lastModifiedBy>
  <cp:revision>2</cp:revision>
  <cp:lastPrinted>2017-05-23T12:32:00Z</cp:lastPrinted>
  <dcterms:created xsi:type="dcterms:W3CDTF">2021-08-05T11:23:00Z</dcterms:created>
  <dcterms:modified xsi:type="dcterms:W3CDTF">2021-08-05T11:23:00Z</dcterms:modified>
</cp:coreProperties>
</file>